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15816" w:rsidRPr="0060418A" w:rsidRDefault="00F205B5" w:rsidP="00F205B5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sz w:val="32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32"/>
          <w:lang w:bidi="ar-SA"/>
        </w:rPr>
        <w:t xml:space="preserve">Познавательная игра </w:t>
      </w:r>
      <w:r w:rsidR="00B15816" w:rsidRPr="0060418A">
        <w:rPr>
          <w:rFonts w:ascii="Times New Roman" w:eastAsia="Times New Roman" w:hAnsi="Times New Roman" w:cs="Times New Roman"/>
          <w:b/>
          <w:bCs/>
          <w:color w:val="auto"/>
          <w:sz w:val="32"/>
          <w:lang w:bidi="ar-SA"/>
        </w:rPr>
        <w:t>«</w:t>
      </w:r>
      <w:r w:rsidR="00B15816" w:rsidRPr="0060418A">
        <w:rPr>
          <w:rFonts w:ascii="Times New Roman" w:hAnsi="Times New Roman" w:cs="Times New Roman"/>
          <w:b/>
          <w:sz w:val="32"/>
        </w:rPr>
        <w:t>Откуда в семье берутся деньги?</w:t>
      </w:r>
      <w:r w:rsidR="00B15816" w:rsidRPr="0060418A">
        <w:rPr>
          <w:rFonts w:ascii="Times New Roman" w:eastAsia="Times New Roman" w:hAnsi="Times New Roman" w:cs="Times New Roman"/>
          <w:b/>
          <w:bCs/>
          <w:color w:val="auto"/>
          <w:sz w:val="32"/>
          <w:lang w:bidi="ar-SA"/>
        </w:rPr>
        <w:t>»</w:t>
      </w:r>
    </w:p>
    <w:p w:rsidR="00B15816" w:rsidRDefault="00F205B5" w:rsidP="00F205B5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hd w:val="clear" w:color="auto" w:fill="FFFFFF"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>Цел</w:t>
      </w:r>
      <w:r w:rsidR="00000216">
        <w:rPr>
          <w:rFonts w:ascii="Times New Roman" w:eastAsia="Times New Roman" w:hAnsi="Times New Roman" w:cs="Times New Roman"/>
          <w:b/>
          <w:bCs/>
          <w:lang w:bidi="ar-SA"/>
        </w:rPr>
        <w:t>ь</w:t>
      </w:r>
      <w:r w:rsidR="00B15816" w:rsidRPr="00905DC0">
        <w:rPr>
          <w:rFonts w:ascii="Times New Roman" w:eastAsia="Times New Roman" w:hAnsi="Times New Roman" w:cs="Times New Roman"/>
          <w:b/>
          <w:bCs/>
          <w:lang w:bidi="ar-SA"/>
        </w:rPr>
        <w:t>: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 </w:t>
      </w:r>
      <w:r w:rsidR="00B15816" w:rsidRPr="00905DC0"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создать условия для формирования у учащихся представлений о разных источниках доходов семьи, умения </w:t>
      </w:r>
      <w:r w:rsidR="0057625F" w:rsidRPr="00905DC0"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рассчитывать </w:t>
      </w:r>
      <w:r w:rsidR="00B15816" w:rsidRPr="00905DC0">
        <w:rPr>
          <w:rFonts w:ascii="Times New Roman" w:eastAsia="Times New Roman" w:hAnsi="Times New Roman" w:cs="Times New Roman"/>
          <w:shd w:val="clear" w:color="auto" w:fill="FFFFFF"/>
          <w:lang w:bidi="ar-SA"/>
        </w:rPr>
        <w:t>доходы.</w:t>
      </w:r>
    </w:p>
    <w:p w:rsidR="00ED51AD" w:rsidRDefault="00ED51AD" w:rsidP="00F205B5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hd w:val="clear" w:color="auto" w:fill="FFFFFF"/>
          <w:lang w:bidi="ar-SA"/>
        </w:rPr>
      </w:pPr>
      <w:r w:rsidRPr="00ED51AD">
        <w:rPr>
          <w:rFonts w:ascii="Times New Roman" w:eastAsia="Times New Roman" w:hAnsi="Times New Roman" w:cs="Times New Roman"/>
          <w:b/>
          <w:shd w:val="clear" w:color="auto" w:fill="FFFFFF"/>
          <w:lang w:bidi="ar-SA"/>
        </w:rPr>
        <w:t>Задача</w:t>
      </w:r>
      <w:r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: </w:t>
      </w:r>
      <w:r w:rsidR="00C81BE1"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познакомиться с источниками доходов семьи и </w:t>
      </w:r>
      <w:r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научиться </w:t>
      </w:r>
      <w:r w:rsidR="006345AE">
        <w:rPr>
          <w:rFonts w:ascii="Times New Roman" w:eastAsia="Times New Roman" w:hAnsi="Times New Roman" w:cs="Times New Roman"/>
          <w:shd w:val="clear" w:color="auto" w:fill="FFFFFF"/>
          <w:lang w:bidi="ar-SA"/>
        </w:rPr>
        <w:t>рассчитывать</w:t>
      </w:r>
      <w:r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 семейный бюджет.</w:t>
      </w:r>
    </w:p>
    <w:p w:rsidR="00B15816" w:rsidRPr="00905DC0" w:rsidRDefault="00B15816" w:rsidP="00F205B5">
      <w:pPr>
        <w:autoSpaceDE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5DC0">
        <w:rPr>
          <w:rFonts w:ascii="Times New Roman" w:eastAsia="Times New Roman" w:hAnsi="Times New Roman" w:cs="Times New Roman"/>
          <w:b/>
          <w:bCs/>
          <w:lang w:bidi="ar-SA"/>
        </w:rPr>
        <w:t>Основные понятия:</w:t>
      </w:r>
      <w:r w:rsidR="006E6A3A">
        <w:rPr>
          <w:rFonts w:ascii="Times New Roman" w:eastAsia="Times New Roman" w:hAnsi="Times New Roman" w:cs="Times New Roman"/>
          <w:color w:val="auto"/>
          <w:lang w:bidi="ar-SA"/>
        </w:rPr>
        <w:t xml:space="preserve"> доход</w:t>
      </w:r>
      <w:r w:rsidR="00000216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D3DF6">
        <w:rPr>
          <w:rFonts w:ascii="Times New Roman" w:eastAsia="Times New Roman" w:hAnsi="Times New Roman" w:cs="Times New Roman"/>
          <w:color w:val="auto"/>
          <w:lang w:bidi="ar-SA"/>
        </w:rPr>
        <w:t xml:space="preserve">деньги, 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>источник</w:t>
      </w:r>
      <w:r w:rsidR="0057625F" w:rsidRPr="00905DC0">
        <w:rPr>
          <w:rFonts w:ascii="Times New Roman" w:eastAsia="Times New Roman" w:hAnsi="Times New Roman" w:cs="Times New Roman"/>
          <w:color w:val="auto"/>
          <w:lang w:bidi="ar-SA"/>
        </w:rPr>
        <w:t>и доходов</w:t>
      </w:r>
      <w:r w:rsidR="00000216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 xml:space="preserve"> заработная плата, премия, пенсия, стипендия, пособия, наследство</w:t>
      </w:r>
      <w:r w:rsidR="006E6A3A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3265FB" w:rsidRDefault="003265FB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15816" w:rsidRPr="00B1424A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B1424A">
        <w:rPr>
          <w:rFonts w:ascii="Times New Roman" w:eastAsia="Times New Roman" w:hAnsi="Times New Roman" w:cs="Times New Roman"/>
          <w:b/>
        </w:rPr>
        <w:t xml:space="preserve">Ход </w:t>
      </w:r>
      <w:r w:rsidR="00ED51AD">
        <w:rPr>
          <w:rFonts w:ascii="Times New Roman" w:eastAsia="Times New Roman" w:hAnsi="Times New Roman" w:cs="Times New Roman"/>
          <w:b/>
        </w:rPr>
        <w:t>игры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  <w:b/>
          <w:lang w:val="en-US"/>
        </w:rPr>
        <w:t>I</w:t>
      </w:r>
      <w:r w:rsidR="00413AE8">
        <w:rPr>
          <w:rFonts w:ascii="Times New Roman" w:eastAsia="Times New Roman" w:hAnsi="Times New Roman" w:cs="Times New Roman"/>
          <w:b/>
        </w:rPr>
        <w:t>.</w:t>
      </w:r>
      <w:r w:rsidR="003265FB">
        <w:rPr>
          <w:rFonts w:ascii="Times New Roman" w:eastAsia="Times New Roman" w:hAnsi="Times New Roman" w:cs="Times New Roman"/>
          <w:b/>
        </w:rPr>
        <w:t xml:space="preserve"> </w:t>
      </w:r>
      <w:r w:rsidRPr="00905DC0">
        <w:rPr>
          <w:rFonts w:ascii="Times New Roman" w:eastAsia="Times New Roman" w:hAnsi="Times New Roman" w:cs="Times New Roman"/>
          <w:b/>
        </w:rPr>
        <w:t>Орг</w:t>
      </w:r>
      <w:r w:rsidR="003265FB">
        <w:rPr>
          <w:rFonts w:ascii="Times New Roman" w:eastAsia="Times New Roman" w:hAnsi="Times New Roman" w:cs="Times New Roman"/>
          <w:b/>
        </w:rPr>
        <w:t xml:space="preserve">анизационный </w:t>
      </w:r>
      <w:r w:rsidR="00413AE8">
        <w:rPr>
          <w:rFonts w:ascii="Times New Roman" w:eastAsia="Times New Roman" w:hAnsi="Times New Roman" w:cs="Times New Roman"/>
          <w:b/>
        </w:rPr>
        <w:t>этап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5DC0">
        <w:rPr>
          <w:rFonts w:ascii="Times New Roman" w:eastAsia="Times New Roman" w:hAnsi="Times New Roman" w:cs="Times New Roman"/>
        </w:rPr>
        <w:t xml:space="preserve">Участники заходят в кабинет. Организатор игры предлагает учащимся выбрать </w:t>
      </w:r>
      <w:r w:rsidR="00400BDF">
        <w:rPr>
          <w:rFonts w:ascii="Times New Roman" w:eastAsia="Times New Roman" w:hAnsi="Times New Roman" w:cs="Times New Roman"/>
        </w:rPr>
        <w:t xml:space="preserve">карточку с цветом и </w:t>
      </w:r>
      <w:r w:rsidRPr="00905DC0">
        <w:rPr>
          <w:rFonts w:ascii="Times New Roman" w:eastAsia="Times New Roman" w:hAnsi="Times New Roman" w:cs="Times New Roman"/>
        </w:rPr>
        <w:t>занять место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 xml:space="preserve"> за тем столом, </w:t>
      </w:r>
      <w:r w:rsidR="00400BDF">
        <w:rPr>
          <w:rFonts w:ascii="Times New Roman" w:eastAsia="Times New Roman" w:hAnsi="Times New Roman" w:cs="Times New Roman"/>
          <w:color w:val="auto"/>
          <w:lang w:bidi="ar-SA"/>
        </w:rPr>
        <w:t>на котором стоит табличка такого же цвета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>. Таким образом, участники игры делятся на 5 команд по шесть человек. Ребятам поясняется, что их команда</w:t>
      </w:r>
      <w:r w:rsidR="0029207A">
        <w:rPr>
          <w:rFonts w:ascii="Times New Roman" w:eastAsia="Times New Roman" w:hAnsi="Times New Roman" w:cs="Times New Roman"/>
          <w:color w:val="auto"/>
          <w:lang w:bidi="ar-SA"/>
        </w:rPr>
        <w:t xml:space="preserve"> –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 xml:space="preserve"> это</w:t>
      </w:r>
      <w:r w:rsidR="0029207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9207A">
        <w:rPr>
          <w:rFonts w:ascii="Times New Roman" w:eastAsia="Times New Roman" w:hAnsi="Times New Roman" w:cs="Times New Roman"/>
          <w:color w:val="auto"/>
          <w:lang w:bidi="ar-SA"/>
        </w:rPr>
        <w:t>с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>емья. Фамилия семь</w:t>
      </w:r>
      <w:r w:rsidR="0029207A">
        <w:rPr>
          <w:rFonts w:ascii="Times New Roman" w:eastAsia="Times New Roman" w:hAnsi="Times New Roman" w:cs="Times New Roman"/>
          <w:color w:val="auto"/>
          <w:lang w:bidi="ar-SA"/>
        </w:rPr>
        <w:t xml:space="preserve"> – 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 xml:space="preserve">производное от цвета </w:t>
      </w:r>
      <w:r w:rsidR="0029207A">
        <w:rPr>
          <w:rFonts w:ascii="Times New Roman" w:eastAsia="Times New Roman" w:hAnsi="Times New Roman" w:cs="Times New Roman"/>
          <w:color w:val="auto"/>
          <w:lang w:bidi="ar-SA"/>
        </w:rPr>
        <w:t>таблички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>: красный</w:t>
      </w:r>
      <w:r w:rsidR="0029207A">
        <w:rPr>
          <w:rFonts w:ascii="Times New Roman" w:eastAsia="Times New Roman" w:hAnsi="Times New Roman" w:cs="Times New Roman"/>
          <w:color w:val="auto"/>
          <w:lang w:bidi="ar-SA"/>
        </w:rPr>
        <w:t xml:space="preserve"> – 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>Красновы</w:t>
      </w:r>
      <w:r w:rsidR="0029207A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>зеленый –</w:t>
      </w:r>
      <w:r w:rsidR="0029207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>Зеленовы, синий</w:t>
      </w:r>
      <w:r w:rsidR="0029207A">
        <w:rPr>
          <w:rFonts w:ascii="Times New Roman" w:eastAsia="Times New Roman" w:hAnsi="Times New Roman" w:cs="Times New Roman"/>
          <w:color w:val="auto"/>
          <w:lang w:bidi="ar-SA"/>
        </w:rPr>
        <w:t xml:space="preserve"> – 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>Синевы, желтый</w:t>
      </w:r>
      <w:r w:rsidR="0029207A">
        <w:rPr>
          <w:rFonts w:ascii="Times New Roman" w:eastAsia="Times New Roman" w:hAnsi="Times New Roman" w:cs="Times New Roman"/>
          <w:color w:val="auto"/>
          <w:lang w:bidi="ar-SA"/>
        </w:rPr>
        <w:t xml:space="preserve"> –</w:t>
      </w:r>
      <w:r w:rsidRPr="00905DC0">
        <w:rPr>
          <w:rFonts w:ascii="Times New Roman" w:eastAsia="Times New Roman" w:hAnsi="Times New Roman" w:cs="Times New Roman"/>
          <w:color w:val="auto"/>
          <w:lang w:bidi="ar-SA"/>
        </w:rPr>
        <w:t xml:space="preserve"> Желтовы, розовый- Розовы.  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05DC0">
        <w:rPr>
          <w:rFonts w:ascii="Times New Roman" w:eastAsia="Times New Roman" w:hAnsi="Times New Roman" w:cs="Times New Roman"/>
          <w:color w:val="auto"/>
          <w:lang w:bidi="ar-SA"/>
        </w:rPr>
        <w:t>Участникам разъясняются правила игры, критерии оценивания. Каждая семья получает кошелек своего цвета.</w:t>
      </w:r>
    </w:p>
    <w:p w:rsidR="00B15816" w:rsidRPr="00905DC0" w:rsidRDefault="00413AE8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Идет представление приглашенных и членов</w:t>
      </w:r>
      <w:r w:rsidR="00B15816" w:rsidRPr="00905DC0">
        <w:rPr>
          <w:rFonts w:ascii="Times New Roman" w:eastAsia="Times New Roman" w:hAnsi="Times New Roman" w:cs="Times New Roman"/>
          <w:color w:val="auto"/>
          <w:lang w:bidi="ar-SA"/>
        </w:rPr>
        <w:t xml:space="preserve"> жюри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  <w:b/>
          <w:lang w:val="en-US"/>
        </w:rPr>
        <w:t>II</w:t>
      </w:r>
      <w:r w:rsidRPr="00905DC0">
        <w:rPr>
          <w:rFonts w:ascii="Times New Roman" w:eastAsia="Times New Roman" w:hAnsi="Times New Roman" w:cs="Times New Roman"/>
          <w:b/>
        </w:rPr>
        <w:t>. Основной этап игры</w:t>
      </w:r>
    </w:p>
    <w:p w:rsidR="00C62E73" w:rsidRDefault="00B15816" w:rsidP="00C62E7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- Здравствуйте, дорогие ребята, уважаемые гости! </w:t>
      </w:r>
      <w:r w:rsidR="00933BD2">
        <w:rPr>
          <w:rFonts w:ascii="Times New Roman" w:eastAsia="Times New Roman" w:hAnsi="Times New Roman" w:cs="Times New Roman"/>
        </w:rPr>
        <w:t>Недавно в интернете я наткнулась на статью</w:t>
      </w:r>
      <w:r w:rsidR="00DC47DD">
        <w:rPr>
          <w:rFonts w:ascii="Times New Roman" w:eastAsia="Times New Roman" w:hAnsi="Times New Roman" w:cs="Times New Roman"/>
        </w:rPr>
        <w:t>,</w:t>
      </w:r>
      <w:r w:rsidR="00933BD2">
        <w:rPr>
          <w:rFonts w:ascii="Times New Roman" w:eastAsia="Times New Roman" w:hAnsi="Times New Roman" w:cs="Times New Roman"/>
        </w:rPr>
        <w:t xml:space="preserve"> в которой говориться, что на протяжении последних десяти лет количество бедных в нашей стране</w:t>
      </w:r>
      <w:r w:rsidR="00DC47DD">
        <w:rPr>
          <w:rFonts w:ascii="Times New Roman" w:eastAsia="Times New Roman" w:hAnsi="Times New Roman" w:cs="Times New Roman"/>
        </w:rPr>
        <w:t xml:space="preserve"> постоянно растет и дело здесь не только в экономических условиях, но и в финансовой </w:t>
      </w:r>
      <w:r w:rsidR="00C62E73">
        <w:rPr>
          <w:rFonts w:ascii="Times New Roman" w:eastAsia="Times New Roman" w:hAnsi="Times New Roman" w:cs="Times New Roman"/>
        </w:rPr>
        <w:t>не</w:t>
      </w:r>
      <w:r w:rsidR="00DC47DD">
        <w:rPr>
          <w:rFonts w:ascii="Times New Roman" w:eastAsia="Times New Roman" w:hAnsi="Times New Roman" w:cs="Times New Roman"/>
        </w:rPr>
        <w:t xml:space="preserve">грамотности </w:t>
      </w:r>
      <w:r w:rsidR="00933BD2">
        <w:rPr>
          <w:rFonts w:ascii="Times New Roman" w:eastAsia="Times New Roman" w:hAnsi="Times New Roman" w:cs="Times New Roman"/>
        </w:rPr>
        <w:t xml:space="preserve"> </w:t>
      </w:r>
      <w:r w:rsidR="00C62E73">
        <w:rPr>
          <w:rFonts w:ascii="Times New Roman" w:eastAsia="Times New Roman" w:hAnsi="Times New Roman" w:cs="Times New Roman"/>
        </w:rPr>
        <w:t xml:space="preserve">людей. Чем мы с вами можем помочь в решении проблемы финансовой неграмотности людей? </w:t>
      </w:r>
    </w:p>
    <w:p w:rsidR="00B15816" w:rsidRPr="00C62E73" w:rsidRDefault="00C62E73" w:rsidP="00C62E7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Правильно, изучать финансовую грамотность</w:t>
      </w:r>
      <w:r w:rsidR="00CD375B">
        <w:rPr>
          <w:rFonts w:ascii="Times New Roman" w:eastAsia="Times New Roman" w:hAnsi="Times New Roman" w:cs="Times New Roman"/>
        </w:rPr>
        <w:t xml:space="preserve">. Больше всего обучение у нас идет в семье. </w:t>
      </w:r>
      <w:r w:rsidR="005E37D7">
        <w:rPr>
          <w:rFonts w:ascii="Times New Roman" w:eastAsia="Times New Roman" w:hAnsi="Times New Roman" w:cs="Times New Roman"/>
        </w:rPr>
        <w:t xml:space="preserve">И поэтому я приветствую вас </w:t>
      </w:r>
      <w:r w:rsidR="005E37D7" w:rsidRPr="00905DC0">
        <w:rPr>
          <w:rFonts w:ascii="Times New Roman" w:eastAsia="Times New Roman" w:hAnsi="Times New Roman" w:cs="Times New Roman"/>
        </w:rPr>
        <w:t>на познавательной игре «Откуда в семье берутся деньги?»</w:t>
      </w:r>
      <w:r w:rsidR="005E37D7">
        <w:rPr>
          <w:rFonts w:ascii="Times New Roman" w:eastAsia="Times New Roman" w:hAnsi="Times New Roman" w:cs="Times New Roman"/>
        </w:rPr>
        <w:t xml:space="preserve">. </w:t>
      </w:r>
      <w:r w:rsidR="005E37D7" w:rsidRPr="00905DC0">
        <w:rPr>
          <w:rFonts w:ascii="Times New Roman" w:eastAsia="Times New Roman" w:hAnsi="Times New Roman" w:cs="Times New Roman"/>
        </w:rPr>
        <w:t xml:space="preserve"> </w:t>
      </w:r>
      <w:r w:rsidR="008D0825" w:rsidRPr="00905DC0">
        <w:rPr>
          <w:rFonts w:ascii="Times New Roman" w:eastAsia="Times New Roman" w:hAnsi="Times New Roman" w:cs="Times New Roman"/>
        </w:rPr>
        <w:t>Для ответа на данный вопрос, каждой, созданной сегодня, семье мы пре</w:t>
      </w:r>
      <w:r w:rsidR="008D0825">
        <w:rPr>
          <w:rFonts w:ascii="Times New Roman" w:eastAsia="Times New Roman" w:hAnsi="Times New Roman" w:cs="Times New Roman"/>
        </w:rPr>
        <w:t>длагаем пройти несколько этапов и нау</w:t>
      </w:r>
      <w:r w:rsidR="00CD375B">
        <w:rPr>
          <w:rFonts w:ascii="Times New Roman" w:eastAsia="Times New Roman" w:hAnsi="Times New Roman" w:cs="Times New Roman"/>
        </w:rPr>
        <w:t>чи</w:t>
      </w:r>
      <w:r w:rsidR="008D0825">
        <w:rPr>
          <w:rFonts w:ascii="Times New Roman" w:eastAsia="Times New Roman" w:hAnsi="Times New Roman" w:cs="Times New Roman"/>
        </w:rPr>
        <w:t>ть</w:t>
      </w:r>
      <w:r w:rsidR="00CD375B">
        <w:rPr>
          <w:rFonts w:ascii="Times New Roman" w:eastAsia="Times New Roman" w:hAnsi="Times New Roman" w:cs="Times New Roman"/>
        </w:rPr>
        <w:t xml:space="preserve">ся разумно планировать семейный бюджет. 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  <w:b/>
          <w:u w:val="single"/>
        </w:rPr>
        <w:t xml:space="preserve">1 этап «Дешифровщик» 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>Организатор: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Каждая семья получает карточку с двумя зашифрованными понятиями </w:t>
      </w:r>
      <w:r w:rsidR="00936C64" w:rsidRPr="00905DC0">
        <w:rPr>
          <w:rFonts w:ascii="Times New Roman" w:eastAsia="Times New Roman" w:hAnsi="Times New Roman" w:cs="Times New Roman"/>
          <w:b/>
        </w:rPr>
        <w:t>(П</w:t>
      </w:r>
      <w:r w:rsidRPr="00905DC0">
        <w:rPr>
          <w:rFonts w:ascii="Times New Roman" w:eastAsia="Times New Roman" w:hAnsi="Times New Roman" w:cs="Times New Roman"/>
          <w:b/>
        </w:rPr>
        <w:t>риложение 1).</w:t>
      </w:r>
      <w:r w:rsidRPr="00905DC0">
        <w:rPr>
          <w:rFonts w:ascii="Times New Roman" w:eastAsia="Times New Roman" w:hAnsi="Times New Roman" w:cs="Times New Roman"/>
        </w:rPr>
        <w:t xml:space="preserve"> За 1 минуту вам с помощью шифра необходимо разгадать слова.</w:t>
      </w:r>
    </w:p>
    <w:p w:rsidR="00B15816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lastRenderedPageBreak/>
        <w:t>На столе у жюри находятся карточки со словами. Разгаданное слово участник команды выбирает и вывешивает на доску. За каждое правильно разгаданное слово команда получает 1 рубль «игровых денег» (</w:t>
      </w:r>
      <w:r w:rsidR="00936C64" w:rsidRPr="00905DC0">
        <w:rPr>
          <w:rFonts w:ascii="Times New Roman" w:eastAsia="Times New Roman" w:hAnsi="Times New Roman" w:cs="Times New Roman"/>
          <w:b/>
        </w:rPr>
        <w:t>П</w:t>
      </w:r>
      <w:r w:rsidRPr="00905DC0">
        <w:rPr>
          <w:rFonts w:ascii="Times New Roman" w:eastAsia="Times New Roman" w:hAnsi="Times New Roman" w:cs="Times New Roman"/>
          <w:b/>
        </w:rPr>
        <w:t xml:space="preserve">риложение </w:t>
      </w:r>
      <w:r w:rsidR="004F0452">
        <w:rPr>
          <w:rFonts w:ascii="Times New Roman" w:eastAsia="Times New Roman" w:hAnsi="Times New Roman" w:cs="Times New Roman"/>
          <w:b/>
        </w:rPr>
        <w:t>9</w:t>
      </w:r>
      <w:r w:rsidRPr="00905DC0">
        <w:rPr>
          <w:rFonts w:ascii="Times New Roman" w:eastAsia="Times New Roman" w:hAnsi="Times New Roman" w:cs="Times New Roman"/>
        </w:rPr>
        <w:t xml:space="preserve">). </w:t>
      </w:r>
    </w:p>
    <w:p w:rsidR="00C96CF9" w:rsidRDefault="00C96CF9" w:rsidP="00F205B5">
      <w:pPr>
        <w:spacing w:line="360" w:lineRule="auto"/>
        <w:ind w:firstLine="709"/>
      </w:pPr>
      <w:r w:rsidRPr="00C96CF9">
        <w:rPr>
          <w:rFonts w:ascii="Times New Roman" w:eastAsia="Times New Roman" w:hAnsi="Times New Roman" w:cs="Times New Roman"/>
          <w:b/>
        </w:rPr>
        <w:t>Ответы:</w:t>
      </w:r>
      <w:r w:rsidRPr="0068636D">
        <w:rPr>
          <w:rFonts w:ascii="Times New Roman" w:hAnsi="Times New Roman" w:cs="Times New Roman"/>
          <w:szCs w:val="28"/>
        </w:rPr>
        <w:t>Семья Красновых. (Зарплата, премия)</w:t>
      </w:r>
    </w:p>
    <w:p w:rsidR="00C96CF9" w:rsidRDefault="00C96CF9" w:rsidP="00F205B5">
      <w:pPr>
        <w:spacing w:line="360" w:lineRule="auto"/>
        <w:ind w:firstLine="709"/>
      </w:pPr>
      <w:r w:rsidRPr="0068636D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Семья Желтовых.</w:t>
      </w:r>
      <w:r w:rsidRPr="0068636D">
        <w:rPr>
          <w:rFonts w:ascii="Times New Roman" w:hAnsi="Times New Roman" w:cs="Times New Roman"/>
          <w:szCs w:val="28"/>
        </w:rPr>
        <w:t xml:space="preserve"> (Пенсия, наследство)</w:t>
      </w:r>
    </w:p>
    <w:p w:rsidR="00C96CF9" w:rsidRDefault="00C96CF9" w:rsidP="00F205B5">
      <w:pPr>
        <w:spacing w:line="360" w:lineRule="auto"/>
        <w:ind w:firstLine="709"/>
      </w:pPr>
      <w:r w:rsidRPr="0068636D">
        <w:rPr>
          <w:rFonts w:ascii="Times New Roman" w:hAnsi="Times New Roman" w:cs="Times New Roman"/>
          <w:szCs w:val="28"/>
        </w:rPr>
        <w:t>Семья Синёвых.  (Стипендия, клад)</w:t>
      </w:r>
    </w:p>
    <w:p w:rsidR="00C96CF9" w:rsidRDefault="00C96CF9" w:rsidP="00F205B5">
      <w:pPr>
        <w:spacing w:line="360" w:lineRule="auto"/>
        <w:ind w:firstLine="709"/>
      </w:pPr>
      <w:r w:rsidRPr="0068636D">
        <w:rPr>
          <w:rFonts w:ascii="Times New Roman" w:eastAsia="Calibri" w:hAnsi="Times New Roman" w:cs="Times New Roman"/>
          <w:bCs/>
          <w:color w:val="auto"/>
          <w:szCs w:val="28"/>
          <w:lang w:eastAsia="en-US" w:bidi="ar-SA"/>
        </w:rPr>
        <w:t xml:space="preserve">Семья Розовых.      </w:t>
      </w:r>
      <w:r w:rsidRPr="0068636D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(Пособие, бонус</w:t>
      </w:r>
      <w:r w:rsidRPr="0068636D">
        <w:rPr>
          <w:rFonts w:ascii="Times New Roman" w:hAnsi="Times New Roman" w:cs="Times New Roman"/>
          <w:szCs w:val="28"/>
        </w:rPr>
        <w:t>)</w:t>
      </w:r>
    </w:p>
    <w:p w:rsidR="00C96CF9" w:rsidRDefault="00C96CF9" w:rsidP="00F205B5">
      <w:pPr>
        <w:spacing w:line="360" w:lineRule="auto"/>
        <w:ind w:firstLine="709"/>
      </w:pPr>
      <w:r w:rsidRPr="0068636D">
        <w:rPr>
          <w:rFonts w:ascii="Times New Roman" w:hAnsi="Times New Roman" w:cs="Times New Roman"/>
          <w:szCs w:val="28"/>
        </w:rPr>
        <w:t>Семья Зеленовых (Доход, подарок)</w:t>
      </w:r>
    </w:p>
    <w:p w:rsidR="00B15816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-Подберите слово, которое объединяет все эти понятия (ДОХОД) </w:t>
      </w:r>
    </w:p>
    <w:p w:rsidR="006345AE" w:rsidRPr="00905DC0" w:rsidRDefault="006345AE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</w:rPr>
        <w:t>- Что же такое семейный доход? (ответы учащихся)</w:t>
      </w:r>
    </w:p>
    <w:p w:rsidR="00B15816" w:rsidRPr="00905DC0" w:rsidRDefault="0024698F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  <w:b/>
          <w:u w:val="single"/>
        </w:rPr>
        <w:t xml:space="preserve">2 </w:t>
      </w:r>
      <w:r w:rsidR="00454A38" w:rsidRPr="00905DC0">
        <w:rPr>
          <w:rFonts w:ascii="Times New Roman" w:eastAsia="Times New Roman" w:hAnsi="Times New Roman" w:cs="Times New Roman"/>
          <w:b/>
          <w:u w:val="single"/>
        </w:rPr>
        <w:t>этап «А</w:t>
      </w:r>
      <w:r w:rsidR="00B15816" w:rsidRPr="00905DC0">
        <w:rPr>
          <w:rFonts w:ascii="Times New Roman" w:eastAsia="Times New Roman" w:hAnsi="Times New Roman" w:cs="Times New Roman"/>
          <w:b/>
          <w:u w:val="single"/>
        </w:rPr>
        <w:t xml:space="preserve"> знаешь ли ты?»</w:t>
      </w:r>
    </w:p>
    <w:p w:rsidR="00B15816" w:rsidRPr="00905DC0" w:rsidRDefault="00DD3DF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А давайте вспомним</w:t>
      </w:r>
      <w:r w:rsidR="00B15816" w:rsidRPr="00905DC0">
        <w:rPr>
          <w:rFonts w:ascii="Times New Roman" w:eastAsia="Times New Roman" w:hAnsi="Times New Roman" w:cs="Times New Roman"/>
        </w:rPr>
        <w:t>, на какие группы можно разделить все доходы (регулярные и нерегулярные).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00"/>
        </w:rPr>
      </w:pPr>
      <w:r w:rsidRPr="00905DC0">
        <w:rPr>
          <w:rFonts w:ascii="Times New Roman" w:eastAsia="Times New Roman" w:hAnsi="Times New Roman" w:cs="Times New Roman"/>
        </w:rPr>
        <w:t xml:space="preserve">На интерактивной доске появляется игра «Собери пазл» </w:t>
      </w:r>
      <w:r w:rsidR="00936C64" w:rsidRPr="00905DC0">
        <w:rPr>
          <w:rFonts w:ascii="Times New Roman" w:eastAsia="Times New Roman" w:hAnsi="Times New Roman" w:cs="Times New Roman"/>
          <w:b/>
        </w:rPr>
        <w:t>(П</w:t>
      </w:r>
      <w:r w:rsidRPr="00905DC0">
        <w:rPr>
          <w:rFonts w:ascii="Times New Roman" w:eastAsia="Times New Roman" w:hAnsi="Times New Roman" w:cs="Times New Roman"/>
          <w:b/>
        </w:rPr>
        <w:t>риложение2)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905DC0">
        <w:rPr>
          <w:rFonts w:ascii="Times New Roman" w:eastAsia="Times New Roman" w:hAnsi="Times New Roman" w:cs="Times New Roman"/>
        </w:rPr>
        <w:t>Каждой семье предлагается две попытки для того, чтобы соотнести понятие с определенной категорией доходов.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905DC0">
        <w:rPr>
          <w:rFonts w:ascii="Times New Roman" w:eastAsia="Times New Roman" w:hAnsi="Times New Roman" w:cs="Times New Roman"/>
        </w:rPr>
        <w:t>За каждое верно выполненное задание команда получает 1 рубль «игровых денег».</w:t>
      </w:r>
    </w:p>
    <w:p w:rsidR="00B15816" w:rsidRPr="00905DC0" w:rsidRDefault="0024698F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  <w:b/>
          <w:u w:val="single"/>
        </w:rPr>
        <w:t xml:space="preserve">3 этап </w:t>
      </w:r>
      <w:r w:rsidR="00B15816" w:rsidRPr="00905DC0">
        <w:rPr>
          <w:rFonts w:ascii="Times New Roman" w:eastAsia="Times New Roman" w:hAnsi="Times New Roman" w:cs="Times New Roman"/>
          <w:b/>
          <w:u w:val="single"/>
        </w:rPr>
        <w:t>«Народная мудрость»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- Ребята, какие ассоциации возникают у Вас, когда Вы слышите слово «доход»? (прибыль, бонус, </w:t>
      </w:r>
      <w:r w:rsidR="0024698F" w:rsidRPr="00905DC0">
        <w:rPr>
          <w:rFonts w:ascii="Times New Roman" w:eastAsia="Times New Roman" w:hAnsi="Times New Roman" w:cs="Times New Roman"/>
        </w:rPr>
        <w:t>деньги…</w:t>
      </w:r>
      <w:r w:rsidRPr="00905DC0">
        <w:rPr>
          <w:rFonts w:ascii="Times New Roman" w:eastAsia="Times New Roman" w:hAnsi="Times New Roman" w:cs="Times New Roman"/>
        </w:rPr>
        <w:t>)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00"/>
          <w:lang w:bidi="ar-SA"/>
        </w:rPr>
      </w:pPr>
      <w:r w:rsidRPr="00905DC0">
        <w:rPr>
          <w:rFonts w:ascii="Times New Roman" w:eastAsia="Times New Roman" w:hAnsi="Times New Roman" w:cs="Times New Roman"/>
        </w:rPr>
        <w:t>- Большинство из вас назвали слово «деньги». Деньги</w:t>
      </w:r>
      <w:r w:rsidR="00DD3DF6">
        <w:rPr>
          <w:rFonts w:ascii="Times New Roman" w:eastAsia="Times New Roman" w:hAnsi="Times New Roman" w:cs="Times New Roman"/>
        </w:rPr>
        <w:t xml:space="preserve"> – </w:t>
      </w:r>
      <w:r w:rsidRPr="00905DC0">
        <w:rPr>
          <w:rFonts w:ascii="Times New Roman" w:eastAsia="Times New Roman" w:hAnsi="Times New Roman" w:cs="Times New Roman"/>
        </w:rPr>
        <w:t>это</w:t>
      </w:r>
      <w:r w:rsidR="00DD3DF6">
        <w:rPr>
          <w:rFonts w:ascii="Times New Roman" w:eastAsia="Times New Roman" w:hAnsi="Times New Roman" w:cs="Times New Roman"/>
        </w:rPr>
        <w:t xml:space="preserve"> </w:t>
      </w:r>
      <w:r w:rsidRPr="00905DC0">
        <w:rPr>
          <w:rFonts w:ascii="Times New Roman" w:eastAsia="Times New Roman" w:hAnsi="Times New Roman" w:cs="Times New Roman"/>
        </w:rPr>
        <w:t xml:space="preserve">то, что получают люди за свой труд, что </w:t>
      </w:r>
      <w:r w:rsidR="0024698F" w:rsidRPr="00905DC0">
        <w:rPr>
          <w:rFonts w:ascii="Times New Roman" w:eastAsia="Times New Roman" w:hAnsi="Times New Roman" w:cs="Times New Roman"/>
        </w:rPr>
        <w:t>используют для</w:t>
      </w:r>
      <w:r w:rsidRPr="00905DC0">
        <w:rPr>
          <w:rFonts w:ascii="Times New Roman" w:eastAsia="Times New Roman" w:hAnsi="Times New Roman" w:cs="Times New Roman"/>
        </w:rPr>
        <w:t xml:space="preserve"> покупки вещей </w:t>
      </w:r>
      <w:r w:rsidR="0024698F" w:rsidRPr="00905DC0">
        <w:rPr>
          <w:rFonts w:ascii="Times New Roman" w:eastAsia="Times New Roman" w:hAnsi="Times New Roman" w:cs="Times New Roman"/>
        </w:rPr>
        <w:t>и предметов</w:t>
      </w:r>
      <w:r w:rsidRPr="00905DC0">
        <w:rPr>
          <w:rFonts w:ascii="Times New Roman" w:eastAsia="Times New Roman" w:hAnsi="Times New Roman" w:cs="Times New Roman"/>
        </w:rPr>
        <w:t>. Жизнь современного человека невозможно представить без денег.</w:t>
      </w:r>
      <w:r w:rsidRPr="00905DC0">
        <w:rPr>
          <w:rFonts w:ascii="Times New Roman" w:eastAsia="Times New Roman" w:hAnsi="Times New Roman" w:cs="Times New Roman"/>
          <w:lang w:bidi="ar-SA"/>
        </w:rPr>
        <w:t xml:space="preserve"> Об их огромном значении говорит и тот факт, что деньги награждают разными эпитетами. Такими как, зеленые, бешеные, честные, чистые, грязные, законные. Деньги работают, улетают со свистом, жгут карманы, убегают, прилипают к рукам.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lang w:bidi="ar-SA"/>
        </w:rPr>
      </w:pPr>
      <w:r w:rsidRPr="00905DC0">
        <w:rPr>
          <w:rFonts w:ascii="Times New Roman" w:eastAsia="Times New Roman" w:hAnsi="Times New Roman" w:cs="Times New Roman"/>
          <w:lang w:bidi="ar-SA"/>
        </w:rPr>
        <w:t>Из глубины веков дошли до нас народные произведения</w:t>
      </w:r>
      <w:r w:rsidR="0096377E">
        <w:rPr>
          <w:rFonts w:ascii="Times New Roman" w:eastAsia="Times New Roman" w:hAnsi="Times New Roman" w:cs="Times New Roman"/>
          <w:lang w:bidi="ar-SA"/>
        </w:rPr>
        <w:t xml:space="preserve"> – </w:t>
      </w:r>
      <w:r w:rsidRPr="00905DC0">
        <w:rPr>
          <w:rFonts w:ascii="Times New Roman" w:eastAsia="Times New Roman" w:hAnsi="Times New Roman" w:cs="Times New Roman"/>
          <w:lang w:bidi="ar-SA"/>
        </w:rPr>
        <w:t>пословицы</w:t>
      </w:r>
      <w:r w:rsidR="0096377E">
        <w:rPr>
          <w:rFonts w:ascii="Times New Roman" w:eastAsia="Times New Roman" w:hAnsi="Times New Roman" w:cs="Times New Roman"/>
          <w:lang w:bidi="ar-SA"/>
        </w:rPr>
        <w:t xml:space="preserve"> </w:t>
      </w:r>
      <w:r w:rsidRPr="00905DC0">
        <w:rPr>
          <w:rFonts w:ascii="Times New Roman" w:eastAsia="Times New Roman" w:hAnsi="Times New Roman" w:cs="Times New Roman"/>
          <w:lang w:bidi="ar-SA"/>
        </w:rPr>
        <w:t>и поговорки. Со времени возникновения денег люди выражают свое отношение к ним. Произведения устного народного творчества показывают большой жизненный опыт человека и содержат глубокий поучительный смысл.</w:t>
      </w:r>
    </w:p>
    <w:p w:rsidR="00B15816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  <w:lang w:bidi="ar-SA"/>
        </w:rPr>
        <w:t xml:space="preserve">Каждая семья получает карточку с заданием «Собери пословицу» </w:t>
      </w:r>
      <w:r w:rsidR="00936C64" w:rsidRPr="00905DC0">
        <w:rPr>
          <w:rFonts w:ascii="Times New Roman" w:eastAsia="Times New Roman" w:hAnsi="Times New Roman" w:cs="Times New Roman"/>
          <w:b/>
          <w:lang w:bidi="ar-SA"/>
        </w:rPr>
        <w:t>(П</w:t>
      </w:r>
      <w:r w:rsidRPr="00905DC0">
        <w:rPr>
          <w:rFonts w:ascii="Times New Roman" w:eastAsia="Times New Roman" w:hAnsi="Times New Roman" w:cs="Times New Roman"/>
          <w:b/>
          <w:lang w:bidi="ar-SA"/>
        </w:rPr>
        <w:t>риложение 3).</w:t>
      </w:r>
      <w:r w:rsidRPr="00905DC0">
        <w:rPr>
          <w:rFonts w:ascii="Times New Roman" w:eastAsia="Times New Roman" w:hAnsi="Times New Roman" w:cs="Times New Roman"/>
        </w:rPr>
        <w:t xml:space="preserve"> За каждый правильный ответ команда получает 1 рубль «игровых денег». Если команда сможет объяснить смысл пословицы, получает бонус- 1 рубль.</w:t>
      </w:r>
    </w:p>
    <w:p w:rsidR="00182D48" w:rsidRDefault="00182D48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182D48">
        <w:rPr>
          <w:rFonts w:ascii="Times New Roman" w:eastAsia="Times New Roman" w:hAnsi="Times New Roman" w:cs="Times New Roman"/>
          <w:b/>
        </w:rPr>
        <w:t>Ответы:</w:t>
      </w:r>
    </w:p>
    <w:tbl>
      <w:tblPr>
        <w:tblStyle w:val="af4"/>
        <w:tblW w:w="0" w:type="auto"/>
        <w:tblLook w:val="04A0"/>
      </w:tblPr>
      <w:tblGrid>
        <w:gridCol w:w="4786"/>
        <w:gridCol w:w="4784"/>
      </w:tblGrid>
      <w:tr w:rsidR="00182D48" w:rsidRPr="00100F7F" w:rsidTr="00182D48">
        <w:tc>
          <w:tcPr>
            <w:tcW w:w="4955" w:type="dxa"/>
          </w:tcPr>
          <w:p w:rsidR="00182D48" w:rsidRPr="00100F7F" w:rsidRDefault="00182D48" w:rsidP="0096377E">
            <w:pPr>
              <w:pStyle w:val="Standard"/>
              <w:spacing w:line="360" w:lineRule="auto"/>
              <w:rPr>
                <w:rFonts w:hint="eastAsia"/>
                <w:b/>
                <w:bCs/>
                <w:sz w:val="22"/>
                <w:szCs w:val="22"/>
              </w:rPr>
            </w:pPr>
            <w:r w:rsidRPr="00100F7F">
              <w:rPr>
                <w:b/>
                <w:bCs/>
                <w:sz w:val="22"/>
                <w:szCs w:val="22"/>
              </w:rPr>
              <w:t xml:space="preserve">Семья Красновых. 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lastRenderedPageBreak/>
              <w:t>Тот без нужды живет, кто деньги бережет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>Не легко деньги нажить, а легко прожить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>Копейка к копейке проживет и семейка</w:t>
            </w:r>
          </w:p>
        </w:tc>
        <w:tc>
          <w:tcPr>
            <w:tcW w:w="4956" w:type="dxa"/>
          </w:tcPr>
          <w:p w:rsidR="00182D48" w:rsidRPr="00100F7F" w:rsidRDefault="00182D48" w:rsidP="0096377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00F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Семья Желтовых.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lastRenderedPageBreak/>
              <w:t>Деньги хороший слуга. но плохой хозяин.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 xml:space="preserve">Копейка к копейке проживет и семейка 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>Был бы ум будет и рубль.</w:t>
            </w:r>
          </w:p>
        </w:tc>
      </w:tr>
      <w:tr w:rsidR="00182D48" w:rsidRPr="00100F7F" w:rsidTr="00182D48">
        <w:tc>
          <w:tcPr>
            <w:tcW w:w="4955" w:type="dxa"/>
          </w:tcPr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b/>
                <w:bCs/>
                <w:color w:val="000000"/>
                <w:sz w:val="22"/>
                <w:szCs w:val="22"/>
              </w:rPr>
              <w:lastRenderedPageBreak/>
              <w:t>Семья Синёвых.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>Копейка к копейке проживет и семейка.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>Деньги - как вода плывут неизвестно куда.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>Умный человек — хозяин деньгам, а скупой слуга</w:t>
            </w:r>
          </w:p>
        </w:tc>
        <w:tc>
          <w:tcPr>
            <w:tcW w:w="4956" w:type="dxa"/>
          </w:tcPr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00F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Семья Розовых.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>Денежки — что воробушки прилетят да опять улетят.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 xml:space="preserve">Деньги наживешь без нужды проживешь 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>Копейка к копейке проживет и семейка.</w:t>
            </w:r>
          </w:p>
        </w:tc>
      </w:tr>
      <w:tr w:rsidR="00182D48" w:rsidRPr="00100F7F" w:rsidTr="00182D48">
        <w:tc>
          <w:tcPr>
            <w:tcW w:w="4955" w:type="dxa"/>
          </w:tcPr>
          <w:p w:rsidR="00182D48" w:rsidRPr="00100F7F" w:rsidRDefault="00182D48" w:rsidP="0096377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00F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Семья Зеленовых.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 xml:space="preserve">Время деньги даёт, а на деньги времени не купишь 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hint="eastAsia"/>
                <w:color w:val="000000"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>Копейка к копейке проживет и семейка..</w:t>
            </w:r>
          </w:p>
          <w:p w:rsidR="00182D48" w:rsidRPr="00100F7F" w:rsidRDefault="00182D48" w:rsidP="0096377E">
            <w:pPr>
              <w:pStyle w:val="Textbody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00F7F">
              <w:rPr>
                <w:color w:val="000000"/>
                <w:sz w:val="22"/>
                <w:szCs w:val="22"/>
              </w:rPr>
              <w:t>Лишняя денежка карману не тяга.</w:t>
            </w:r>
          </w:p>
        </w:tc>
        <w:tc>
          <w:tcPr>
            <w:tcW w:w="4956" w:type="dxa"/>
          </w:tcPr>
          <w:p w:rsidR="00182D48" w:rsidRPr="00100F7F" w:rsidRDefault="00182D48" w:rsidP="0096377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182D48" w:rsidRPr="00182D48" w:rsidRDefault="00182D48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  <w:b/>
          <w:u w:val="single"/>
        </w:rPr>
        <w:t>4 э</w:t>
      </w:r>
      <w:r w:rsidR="0024698F" w:rsidRPr="00905DC0">
        <w:rPr>
          <w:rFonts w:ascii="Times New Roman" w:eastAsia="Times New Roman" w:hAnsi="Times New Roman" w:cs="Times New Roman"/>
          <w:b/>
          <w:u w:val="single"/>
        </w:rPr>
        <w:t xml:space="preserve">тап </w:t>
      </w:r>
      <w:r w:rsidR="00454A38" w:rsidRPr="00905DC0">
        <w:rPr>
          <w:rFonts w:ascii="Times New Roman" w:eastAsia="Times New Roman" w:hAnsi="Times New Roman" w:cs="Times New Roman"/>
          <w:b/>
          <w:u w:val="single"/>
        </w:rPr>
        <w:t>«Копейка</w:t>
      </w:r>
      <w:r w:rsidRPr="00905DC0">
        <w:rPr>
          <w:rFonts w:ascii="Times New Roman" w:eastAsia="Times New Roman" w:hAnsi="Times New Roman" w:cs="Times New Roman"/>
          <w:b/>
          <w:u w:val="single"/>
        </w:rPr>
        <w:t xml:space="preserve"> к копейке»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00"/>
        </w:rPr>
      </w:pPr>
      <w:r w:rsidRPr="00905DC0">
        <w:rPr>
          <w:rFonts w:ascii="Times New Roman" w:eastAsia="Times New Roman" w:hAnsi="Times New Roman" w:cs="Times New Roman"/>
        </w:rPr>
        <w:t xml:space="preserve">- У каждой команды была одинаковая пословица: Копейка к копейке </w:t>
      </w:r>
      <w:r w:rsidR="00100F7F">
        <w:rPr>
          <w:rFonts w:ascii="Times New Roman" w:eastAsia="Times New Roman" w:hAnsi="Times New Roman" w:cs="Times New Roman"/>
        </w:rPr>
        <w:t xml:space="preserve">– </w:t>
      </w:r>
      <w:r w:rsidRPr="00905DC0">
        <w:rPr>
          <w:rFonts w:ascii="Times New Roman" w:eastAsia="Times New Roman" w:hAnsi="Times New Roman" w:cs="Times New Roman"/>
        </w:rPr>
        <w:t>проживет</w:t>
      </w:r>
      <w:r w:rsidR="00100F7F">
        <w:rPr>
          <w:rFonts w:ascii="Times New Roman" w:eastAsia="Times New Roman" w:hAnsi="Times New Roman" w:cs="Times New Roman"/>
        </w:rPr>
        <w:t xml:space="preserve"> </w:t>
      </w:r>
      <w:r w:rsidRPr="00905DC0">
        <w:rPr>
          <w:rFonts w:ascii="Times New Roman" w:eastAsia="Times New Roman" w:hAnsi="Times New Roman" w:cs="Times New Roman"/>
        </w:rPr>
        <w:t>и семейка. Как вы понимаете смысл этой пословицы?</w:t>
      </w:r>
    </w:p>
    <w:p w:rsidR="0024698F" w:rsidRPr="00905DC0" w:rsidRDefault="0024698F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>-</w:t>
      </w:r>
      <w:r w:rsidR="00B15816" w:rsidRPr="00905DC0">
        <w:rPr>
          <w:rFonts w:ascii="Times New Roman" w:eastAsia="Times New Roman" w:hAnsi="Times New Roman" w:cs="Times New Roman"/>
        </w:rPr>
        <w:t>Каждый член семьи вносит свой вклад в формирование семейного</w:t>
      </w:r>
      <w:r w:rsidR="00B15816" w:rsidRPr="0068636D">
        <w:rPr>
          <w:rFonts w:ascii="Times New Roman" w:eastAsia="Times New Roman" w:hAnsi="Times New Roman" w:cs="Times New Roman"/>
          <w:shd w:val="clear" w:color="auto" w:fill="FFFFFF"/>
        </w:rPr>
        <w:t xml:space="preserve"> дохода</w:t>
      </w:r>
      <w:r w:rsidR="00B15816" w:rsidRPr="00905DC0">
        <w:rPr>
          <w:rFonts w:ascii="Times New Roman" w:eastAsia="Times New Roman" w:hAnsi="Times New Roman" w:cs="Times New Roman"/>
        </w:rPr>
        <w:t>.</w:t>
      </w:r>
    </w:p>
    <w:p w:rsidR="00B15816" w:rsidRPr="00905DC0" w:rsidRDefault="0024698F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>-</w:t>
      </w:r>
      <w:r w:rsidR="00B15816" w:rsidRPr="00905DC0">
        <w:rPr>
          <w:rFonts w:ascii="Times New Roman" w:eastAsia="Times New Roman" w:hAnsi="Times New Roman" w:cs="Times New Roman"/>
        </w:rPr>
        <w:t>Давайте попробуем провести соответствие между членом семьи и видом дохода, который он может получать.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905DC0">
        <w:rPr>
          <w:rFonts w:ascii="Times New Roman" w:eastAsia="Times New Roman" w:hAnsi="Times New Roman" w:cs="Times New Roman"/>
        </w:rPr>
        <w:t>Участники получают карточку с заданием (</w:t>
      </w:r>
      <w:r w:rsidR="00936C64" w:rsidRPr="00905DC0">
        <w:rPr>
          <w:rFonts w:ascii="Times New Roman" w:eastAsia="Times New Roman" w:hAnsi="Times New Roman" w:cs="Times New Roman"/>
          <w:b/>
        </w:rPr>
        <w:t>П</w:t>
      </w:r>
      <w:r w:rsidRPr="00905DC0">
        <w:rPr>
          <w:rFonts w:ascii="Times New Roman" w:eastAsia="Times New Roman" w:hAnsi="Times New Roman" w:cs="Times New Roman"/>
          <w:b/>
        </w:rPr>
        <w:t>риложение 4</w:t>
      </w:r>
      <w:r w:rsidRPr="00905DC0">
        <w:rPr>
          <w:rFonts w:ascii="Times New Roman" w:eastAsia="Times New Roman" w:hAnsi="Times New Roman" w:cs="Times New Roman"/>
        </w:rPr>
        <w:t xml:space="preserve">). За </w:t>
      </w:r>
      <w:r w:rsidR="0024698F" w:rsidRPr="00905DC0">
        <w:rPr>
          <w:rFonts w:ascii="Times New Roman" w:eastAsia="Times New Roman" w:hAnsi="Times New Roman" w:cs="Times New Roman"/>
        </w:rPr>
        <w:t xml:space="preserve">правильно </w:t>
      </w:r>
      <w:r w:rsidRPr="00905DC0">
        <w:rPr>
          <w:rFonts w:ascii="Times New Roman" w:eastAsia="Times New Roman" w:hAnsi="Times New Roman" w:cs="Times New Roman"/>
        </w:rPr>
        <w:t>выполненну</w:t>
      </w:r>
      <w:r w:rsidR="0024698F" w:rsidRPr="00905DC0">
        <w:rPr>
          <w:rFonts w:ascii="Times New Roman" w:eastAsia="Times New Roman" w:hAnsi="Times New Roman" w:cs="Times New Roman"/>
        </w:rPr>
        <w:t>ю карточку получают-1 рубль «иг</w:t>
      </w:r>
      <w:r w:rsidRPr="00905DC0">
        <w:rPr>
          <w:rFonts w:ascii="Times New Roman" w:eastAsia="Times New Roman" w:hAnsi="Times New Roman" w:cs="Times New Roman"/>
        </w:rPr>
        <w:t>ровых денег».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-  </w:t>
      </w:r>
      <w:r w:rsidR="00E46142" w:rsidRPr="00905DC0">
        <w:rPr>
          <w:rFonts w:ascii="Times New Roman" w:eastAsia="Times New Roman" w:hAnsi="Times New Roman" w:cs="Times New Roman"/>
        </w:rPr>
        <w:t>А теперь мы п</w:t>
      </w:r>
      <w:r w:rsidRPr="00905DC0">
        <w:rPr>
          <w:rFonts w:ascii="Times New Roman" w:eastAsia="Times New Roman" w:hAnsi="Times New Roman" w:cs="Times New Roman"/>
        </w:rPr>
        <w:t xml:space="preserve">редлагаем вам посчитать доход </w:t>
      </w:r>
      <w:r w:rsidR="00454A38" w:rsidRPr="00905DC0">
        <w:rPr>
          <w:rFonts w:ascii="Times New Roman" w:eastAsia="Times New Roman" w:hAnsi="Times New Roman" w:cs="Times New Roman"/>
        </w:rPr>
        <w:t>семьи.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Команды получают карточку с перечисленными членами семьи и суммой их дохода. Необходимо </w:t>
      </w:r>
      <w:r w:rsidR="00E46142" w:rsidRPr="00905DC0">
        <w:rPr>
          <w:rFonts w:ascii="Times New Roman" w:eastAsia="Times New Roman" w:hAnsi="Times New Roman" w:cs="Times New Roman"/>
        </w:rPr>
        <w:t>посчитать, чему</w:t>
      </w:r>
      <w:r w:rsidRPr="00905DC0">
        <w:rPr>
          <w:rFonts w:ascii="Times New Roman" w:eastAsia="Times New Roman" w:hAnsi="Times New Roman" w:cs="Times New Roman"/>
        </w:rPr>
        <w:t xml:space="preserve"> равен общий месячный доход данной семьи </w:t>
      </w:r>
      <w:r w:rsidR="00936C64" w:rsidRPr="00905DC0">
        <w:rPr>
          <w:rFonts w:ascii="Times New Roman" w:eastAsia="Times New Roman" w:hAnsi="Times New Roman" w:cs="Times New Roman"/>
          <w:b/>
        </w:rPr>
        <w:t>(П</w:t>
      </w:r>
      <w:r w:rsidRPr="00905DC0">
        <w:rPr>
          <w:rFonts w:ascii="Times New Roman" w:eastAsia="Times New Roman" w:hAnsi="Times New Roman" w:cs="Times New Roman"/>
          <w:b/>
        </w:rPr>
        <w:t xml:space="preserve">риложение </w:t>
      </w:r>
      <w:r w:rsidR="00C924D5" w:rsidRPr="00905DC0">
        <w:rPr>
          <w:rFonts w:ascii="Times New Roman" w:eastAsia="Times New Roman" w:hAnsi="Times New Roman" w:cs="Times New Roman"/>
          <w:b/>
        </w:rPr>
        <w:t>5</w:t>
      </w:r>
      <w:r w:rsidRPr="00905DC0">
        <w:rPr>
          <w:rFonts w:ascii="Times New Roman" w:eastAsia="Times New Roman" w:hAnsi="Times New Roman" w:cs="Times New Roman"/>
          <w:b/>
        </w:rPr>
        <w:t>).</w:t>
      </w:r>
    </w:p>
    <w:p w:rsidR="00B15816" w:rsidRDefault="00B15816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За правильно посчитанную сумму дохода семья получает 5 рублей. Если допущены ошибки - семья </w:t>
      </w:r>
      <w:r w:rsidR="00C924D5" w:rsidRPr="00905DC0">
        <w:rPr>
          <w:rFonts w:ascii="Times New Roman" w:eastAsia="Times New Roman" w:hAnsi="Times New Roman" w:cs="Times New Roman"/>
        </w:rPr>
        <w:t>не зарабатывает «</w:t>
      </w:r>
      <w:r w:rsidRPr="00905DC0">
        <w:rPr>
          <w:rFonts w:ascii="Times New Roman" w:eastAsia="Times New Roman" w:hAnsi="Times New Roman" w:cs="Times New Roman"/>
        </w:rPr>
        <w:t>игровые деньги»</w:t>
      </w:r>
      <w:r w:rsidR="00C924D5" w:rsidRPr="00905DC0">
        <w:rPr>
          <w:rFonts w:ascii="Times New Roman" w:eastAsia="Times New Roman" w:hAnsi="Times New Roman" w:cs="Times New Roman"/>
        </w:rPr>
        <w:t>.</w:t>
      </w:r>
    </w:p>
    <w:p w:rsidR="00E23A72" w:rsidRPr="00E23A72" w:rsidRDefault="00E23A72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E23A72">
        <w:rPr>
          <w:rFonts w:ascii="Times New Roman" w:eastAsia="Times New Roman" w:hAnsi="Times New Roman" w:cs="Times New Roman"/>
          <w:b/>
        </w:rPr>
        <w:t>Ответы:</w:t>
      </w:r>
    </w:p>
    <w:p w:rsidR="00E23A72" w:rsidRDefault="00E23A72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Красновых – 68 100</w:t>
      </w:r>
    </w:p>
    <w:p w:rsidR="00E23A72" w:rsidRPr="00E23A72" w:rsidRDefault="00E23A72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23A72">
        <w:rPr>
          <w:rFonts w:ascii="Times New Roman" w:eastAsia="Times New Roman" w:hAnsi="Times New Roman" w:cs="Times New Roman"/>
        </w:rPr>
        <w:t xml:space="preserve">Семья Желтовых </w:t>
      </w:r>
      <w:r>
        <w:rPr>
          <w:rFonts w:ascii="Times New Roman" w:eastAsia="Times New Roman" w:hAnsi="Times New Roman" w:cs="Times New Roman"/>
        </w:rPr>
        <w:t>– 84 100</w:t>
      </w:r>
    </w:p>
    <w:p w:rsidR="00E23A72" w:rsidRPr="00E23A72" w:rsidRDefault="00E23A72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23A72">
        <w:rPr>
          <w:rFonts w:ascii="Times New Roman" w:eastAsia="Times New Roman" w:hAnsi="Times New Roman" w:cs="Times New Roman"/>
        </w:rPr>
        <w:t>Семья Синёвых</w:t>
      </w:r>
      <w:r>
        <w:rPr>
          <w:rFonts w:ascii="Times New Roman" w:eastAsia="Times New Roman" w:hAnsi="Times New Roman" w:cs="Times New Roman"/>
        </w:rPr>
        <w:t xml:space="preserve"> – 99 100</w:t>
      </w:r>
    </w:p>
    <w:p w:rsidR="00E23A72" w:rsidRPr="00E23A72" w:rsidRDefault="00E23A72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23A72">
        <w:rPr>
          <w:rFonts w:ascii="Times New Roman" w:eastAsia="Times New Roman" w:hAnsi="Times New Roman" w:cs="Times New Roman"/>
        </w:rPr>
        <w:t>Семья Розовых</w:t>
      </w:r>
      <w:r>
        <w:rPr>
          <w:rFonts w:ascii="Times New Roman" w:eastAsia="Times New Roman" w:hAnsi="Times New Roman" w:cs="Times New Roman"/>
        </w:rPr>
        <w:t xml:space="preserve"> – 86 100</w:t>
      </w:r>
    </w:p>
    <w:p w:rsidR="00E23A72" w:rsidRDefault="00E23A72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23A72">
        <w:rPr>
          <w:rFonts w:ascii="Times New Roman" w:eastAsia="Times New Roman" w:hAnsi="Times New Roman" w:cs="Times New Roman"/>
        </w:rPr>
        <w:t>Семья Зеленовых</w:t>
      </w:r>
      <w:r>
        <w:rPr>
          <w:rFonts w:ascii="Times New Roman" w:eastAsia="Times New Roman" w:hAnsi="Times New Roman" w:cs="Times New Roman"/>
        </w:rPr>
        <w:t xml:space="preserve"> – 70</w:t>
      </w:r>
      <w:r w:rsidR="0018025E">
        <w:rPr>
          <w:rFonts w:ascii="Times New Roman" w:eastAsia="Times New Roman" w:hAnsi="Times New Roman" w:cs="Times New Roman"/>
        </w:rPr>
        <w:t> </w:t>
      </w:r>
      <w:r>
        <w:rPr>
          <w:rFonts w:ascii="Times New Roman" w:eastAsia="Times New Roman" w:hAnsi="Times New Roman" w:cs="Times New Roman"/>
        </w:rPr>
        <w:t>100</w:t>
      </w:r>
    </w:p>
    <w:p w:rsidR="0018025E" w:rsidRDefault="0018025E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8025E" w:rsidRDefault="0018025E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Физминутка – просмотр видеоролика</w:t>
      </w:r>
    </w:p>
    <w:p w:rsidR="0018025E" w:rsidRPr="00E23A72" w:rsidRDefault="0018025E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15816" w:rsidRPr="00905DC0" w:rsidRDefault="00C924D5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  <w:b/>
          <w:u w:val="single"/>
        </w:rPr>
        <w:lastRenderedPageBreak/>
        <w:t>5 этап «Все</w:t>
      </w:r>
      <w:r w:rsidR="00B15816" w:rsidRPr="00905DC0">
        <w:rPr>
          <w:rFonts w:ascii="Times New Roman" w:eastAsia="Times New Roman" w:hAnsi="Times New Roman" w:cs="Times New Roman"/>
          <w:b/>
          <w:u w:val="single"/>
        </w:rPr>
        <w:t xml:space="preserve"> работы хороши?»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- </w:t>
      </w:r>
      <w:r w:rsidR="00C924D5" w:rsidRPr="00905DC0">
        <w:rPr>
          <w:rFonts w:ascii="Times New Roman" w:eastAsia="Times New Roman" w:hAnsi="Times New Roman" w:cs="Times New Roman"/>
        </w:rPr>
        <w:t>Ребята, вы</w:t>
      </w:r>
      <w:r w:rsidRPr="00905DC0">
        <w:rPr>
          <w:rFonts w:ascii="Times New Roman" w:eastAsia="Times New Roman" w:hAnsi="Times New Roman" w:cs="Times New Roman"/>
        </w:rPr>
        <w:t xml:space="preserve"> заметили, что общая сумма месячного дохода семьи у каждой команды получилась разная. Как вы считаете, почему?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Рассматриваем карточки команд. Приходим к выводу, что самая большая разница в доходах у родителей. Предлагаем участникам обратить внимание на профессии и заработную плату. 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- Ребята, </w:t>
      </w:r>
      <w:r w:rsidR="00C924D5" w:rsidRPr="00905DC0">
        <w:rPr>
          <w:rFonts w:ascii="Times New Roman" w:eastAsia="Times New Roman" w:hAnsi="Times New Roman" w:cs="Times New Roman"/>
        </w:rPr>
        <w:t>подумайте,</w:t>
      </w:r>
      <w:r w:rsidRPr="00905DC0">
        <w:rPr>
          <w:rFonts w:ascii="Times New Roman" w:eastAsia="Times New Roman" w:hAnsi="Times New Roman" w:cs="Times New Roman"/>
        </w:rPr>
        <w:t xml:space="preserve"> от чего зависит уровень заработной </w:t>
      </w:r>
      <w:r w:rsidR="00C924D5" w:rsidRPr="00905DC0">
        <w:rPr>
          <w:rFonts w:ascii="Times New Roman" w:eastAsia="Times New Roman" w:hAnsi="Times New Roman" w:cs="Times New Roman"/>
        </w:rPr>
        <w:t>платы?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-Попробуйте определить, какие критерии влияют на высокий </w:t>
      </w:r>
      <w:r w:rsidR="00C924D5" w:rsidRPr="00905DC0">
        <w:rPr>
          <w:rFonts w:ascii="Times New Roman" w:eastAsia="Times New Roman" w:hAnsi="Times New Roman" w:cs="Times New Roman"/>
        </w:rPr>
        <w:t>уровень заработной</w:t>
      </w:r>
      <w:r w:rsidRPr="00905DC0">
        <w:rPr>
          <w:rFonts w:ascii="Times New Roman" w:eastAsia="Times New Roman" w:hAnsi="Times New Roman" w:cs="Times New Roman"/>
        </w:rPr>
        <w:t xml:space="preserve"> платы.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905DC0">
        <w:rPr>
          <w:rFonts w:ascii="Times New Roman" w:eastAsia="Times New Roman" w:hAnsi="Times New Roman" w:cs="Times New Roman"/>
        </w:rPr>
        <w:t>Команды получают карточки (</w:t>
      </w:r>
      <w:r w:rsidR="00936C64" w:rsidRPr="00905DC0">
        <w:rPr>
          <w:rFonts w:ascii="Times New Roman" w:eastAsia="Times New Roman" w:hAnsi="Times New Roman" w:cs="Times New Roman"/>
          <w:b/>
        </w:rPr>
        <w:t>П</w:t>
      </w:r>
      <w:r w:rsidRPr="00905DC0">
        <w:rPr>
          <w:rFonts w:ascii="Times New Roman" w:eastAsia="Times New Roman" w:hAnsi="Times New Roman" w:cs="Times New Roman"/>
          <w:b/>
        </w:rPr>
        <w:t xml:space="preserve">риложение 6). </w:t>
      </w:r>
      <w:r w:rsidRPr="00905DC0">
        <w:rPr>
          <w:rFonts w:ascii="Times New Roman" w:eastAsia="Times New Roman" w:hAnsi="Times New Roman" w:cs="Times New Roman"/>
        </w:rPr>
        <w:t>За каждый правильный ответ   команда получает 1 рубль «игровых денег».</w:t>
      </w:r>
    </w:p>
    <w:p w:rsidR="00B15816" w:rsidRPr="00905DC0" w:rsidRDefault="00C924D5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  <w:b/>
          <w:u w:val="single"/>
        </w:rPr>
        <w:t>6</w:t>
      </w:r>
      <w:r w:rsidR="00B15816" w:rsidRPr="00905DC0">
        <w:rPr>
          <w:rFonts w:ascii="Times New Roman" w:eastAsia="Times New Roman" w:hAnsi="Times New Roman" w:cs="Times New Roman"/>
          <w:b/>
          <w:u w:val="single"/>
        </w:rPr>
        <w:t xml:space="preserve"> этап «</w:t>
      </w:r>
      <w:r w:rsidRPr="00905DC0">
        <w:rPr>
          <w:rFonts w:ascii="Times New Roman" w:eastAsia="Times New Roman" w:hAnsi="Times New Roman" w:cs="Times New Roman"/>
          <w:b/>
          <w:u w:val="single"/>
        </w:rPr>
        <w:t>Отгадай-ка!</w:t>
      </w:r>
      <w:r w:rsidR="00936C64" w:rsidRPr="00905DC0">
        <w:rPr>
          <w:rFonts w:ascii="Times New Roman" w:eastAsia="Times New Roman" w:hAnsi="Times New Roman" w:cs="Times New Roman"/>
          <w:b/>
          <w:u w:val="single"/>
        </w:rPr>
        <w:t>» (П</w:t>
      </w:r>
      <w:r w:rsidR="00B15816" w:rsidRPr="00905DC0">
        <w:rPr>
          <w:rFonts w:ascii="Times New Roman" w:eastAsia="Times New Roman" w:hAnsi="Times New Roman" w:cs="Times New Roman"/>
          <w:b/>
          <w:u w:val="single"/>
        </w:rPr>
        <w:t>риложение 7)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>Учащиеся отгадывают загадки по профессиям. Каждой команде по очереди необходимо отгадать загадку, если команда не знает ответ</w:t>
      </w:r>
      <w:r w:rsidR="009B6AFB">
        <w:rPr>
          <w:rFonts w:ascii="Times New Roman" w:eastAsia="Times New Roman" w:hAnsi="Times New Roman" w:cs="Times New Roman"/>
        </w:rPr>
        <w:t xml:space="preserve"> –</w:t>
      </w:r>
      <w:r w:rsidRPr="00905DC0">
        <w:rPr>
          <w:rFonts w:ascii="Times New Roman" w:eastAsia="Times New Roman" w:hAnsi="Times New Roman" w:cs="Times New Roman"/>
        </w:rPr>
        <w:t xml:space="preserve"> право</w:t>
      </w:r>
      <w:r w:rsidR="009B6AFB">
        <w:rPr>
          <w:rFonts w:ascii="Times New Roman" w:eastAsia="Times New Roman" w:hAnsi="Times New Roman" w:cs="Times New Roman"/>
        </w:rPr>
        <w:t xml:space="preserve"> </w:t>
      </w:r>
      <w:r w:rsidRPr="00905DC0">
        <w:rPr>
          <w:rFonts w:ascii="Times New Roman" w:eastAsia="Times New Roman" w:hAnsi="Times New Roman" w:cs="Times New Roman"/>
        </w:rPr>
        <w:t xml:space="preserve">ответа переходит к другой команде. 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905DC0">
        <w:rPr>
          <w:rFonts w:ascii="Times New Roman" w:eastAsia="Times New Roman" w:hAnsi="Times New Roman" w:cs="Times New Roman"/>
        </w:rPr>
        <w:t>За каждый правильный ответ получают 1 рубль «игровых денег».</w:t>
      </w:r>
    </w:p>
    <w:p w:rsidR="00B15816" w:rsidRPr="00905DC0" w:rsidRDefault="00C924D5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905DC0">
        <w:rPr>
          <w:rFonts w:ascii="Times New Roman" w:eastAsia="Times New Roman" w:hAnsi="Times New Roman" w:cs="Times New Roman"/>
          <w:b/>
          <w:u w:val="single"/>
        </w:rPr>
        <w:t>7</w:t>
      </w:r>
      <w:r w:rsidR="00B15816" w:rsidRPr="00905DC0">
        <w:rPr>
          <w:rFonts w:ascii="Times New Roman" w:eastAsia="Times New Roman" w:hAnsi="Times New Roman" w:cs="Times New Roman"/>
          <w:b/>
          <w:u w:val="single"/>
        </w:rPr>
        <w:t xml:space="preserve"> этап </w:t>
      </w:r>
      <w:r w:rsidRPr="00905DC0">
        <w:rPr>
          <w:rFonts w:ascii="Times New Roman" w:eastAsia="Times New Roman" w:hAnsi="Times New Roman" w:cs="Times New Roman"/>
          <w:b/>
          <w:u w:val="single"/>
        </w:rPr>
        <w:t>«Знатоки</w:t>
      </w:r>
      <w:r w:rsidR="00B15816" w:rsidRPr="00905DC0">
        <w:rPr>
          <w:rFonts w:ascii="Times New Roman" w:eastAsia="Times New Roman" w:hAnsi="Times New Roman" w:cs="Times New Roman"/>
          <w:b/>
          <w:u w:val="single"/>
        </w:rPr>
        <w:t>»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- Ребята, наша игра подходит к концу. Теперь </w:t>
      </w:r>
      <w:r w:rsidR="00C924D5" w:rsidRPr="00905DC0">
        <w:rPr>
          <w:rFonts w:ascii="Times New Roman" w:eastAsia="Times New Roman" w:hAnsi="Times New Roman" w:cs="Times New Roman"/>
        </w:rPr>
        <w:t>мы можем</w:t>
      </w:r>
      <w:r w:rsidRPr="00905DC0">
        <w:rPr>
          <w:rFonts w:ascii="Times New Roman" w:eastAsia="Times New Roman" w:hAnsi="Times New Roman" w:cs="Times New Roman"/>
        </w:rPr>
        <w:t xml:space="preserve"> ответить на вопрос «Откуда в семье берутся деньги?»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 xml:space="preserve">-Мы предлагаем вам разгадать кроссворд, </w:t>
      </w:r>
      <w:r w:rsidR="00DE6926" w:rsidRPr="00905DC0">
        <w:rPr>
          <w:rFonts w:ascii="Times New Roman" w:eastAsia="Times New Roman" w:hAnsi="Times New Roman" w:cs="Times New Roman"/>
        </w:rPr>
        <w:t>вопросы — которого- это</w:t>
      </w:r>
      <w:r w:rsidRPr="00905DC0">
        <w:rPr>
          <w:rFonts w:ascii="Times New Roman" w:eastAsia="Times New Roman" w:hAnsi="Times New Roman" w:cs="Times New Roman"/>
        </w:rPr>
        <w:t xml:space="preserve"> определения тех понятий, которые мы рассматривали сегодня во время </w:t>
      </w:r>
      <w:r w:rsidR="002D16F1" w:rsidRPr="00905DC0">
        <w:rPr>
          <w:rFonts w:ascii="Times New Roman" w:eastAsia="Times New Roman" w:hAnsi="Times New Roman" w:cs="Times New Roman"/>
        </w:rPr>
        <w:t>игры.</w:t>
      </w:r>
      <w:r w:rsidR="002D16F1" w:rsidRPr="00905DC0">
        <w:rPr>
          <w:rFonts w:ascii="Times New Roman" w:eastAsia="Times New Roman" w:hAnsi="Times New Roman" w:cs="Times New Roman"/>
          <w:b/>
        </w:rPr>
        <w:t xml:space="preserve"> (Приложение </w:t>
      </w:r>
      <w:r w:rsidR="00B728E2">
        <w:rPr>
          <w:rFonts w:ascii="Times New Roman" w:eastAsia="Times New Roman" w:hAnsi="Times New Roman" w:cs="Times New Roman"/>
          <w:b/>
        </w:rPr>
        <w:t>8</w:t>
      </w:r>
      <w:r w:rsidR="002D16F1" w:rsidRPr="00905DC0">
        <w:rPr>
          <w:rFonts w:ascii="Times New Roman" w:eastAsia="Times New Roman" w:hAnsi="Times New Roman" w:cs="Times New Roman"/>
          <w:b/>
        </w:rPr>
        <w:t>)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>За каждый правильный ответ получают 1 рубль «игровых денег».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00"/>
        </w:rPr>
      </w:pPr>
      <w:r w:rsidRPr="00905DC0">
        <w:rPr>
          <w:rFonts w:ascii="Times New Roman" w:hAnsi="Times New Roman" w:cs="Times New Roman"/>
          <w:b/>
          <w:lang w:val="en-US"/>
        </w:rPr>
        <w:t>III</w:t>
      </w:r>
      <w:r w:rsidRPr="00905DC0">
        <w:rPr>
          <w:rFonts w:ascii="Times New Roman" w:hAnsi="Times New Roman" w:cs="Times New Roman"/>
          <w:b/>
        </w:rPr>
        <w:t>. Подведение итогов</w:t>
      </w:r>
    </w:p>
    <w:p w:rsidR="00B15816" w:rsidRPr="00905DC0" w:rsidRDefault="00B15816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905DC0">
        <w:rPr>
          <w:rFonts w:ascii="Times New Roman" w:eastAsia="Times New Roman" w:hAnsi="Times New Roman" w:cs="Times New Roman"/>
        </w:rPr>
        <w:t xml:space="preserve">Каждая семья подсчитывает </w:t>
      </w:r>
      <w:r w:rsidR="00DE6926" w:rsidRPr="00905DC0">
        <w:rPr>
          <w:rFonts w:ascii="Times New Roman" w:eastAsia="Times New Roman" w:hAnsi="Times New Roman" w:cs="Times New Roman"/>
        </w:rPr>
        <w:t>«доход</w:t>
      </w:r>
      <w:r w:rsidRPr="00905DC0">
        <w:rPr>
          <w:rFonts w:ascii="Times New Roman" w:eastAsia="Times New Roman" w:hAnsi="Times New Roman" w:cs="Times New Roman"/>
        </w:rPr>
        <w:t xml:space="preserve">», полученный командой за </w:t>
      </w:r>
      <w:r w:rsidRPr="0068636D">
        <w:rPr>
          <w:rFonts w:ascii="Times New Roman" w:eastAsia="Times New Roman" w:hAnsi="Times New Roman" w:cs="Times New Roman"/>
          <w:shd w:val="clear" w:color="auto" w:fill="FFFFFF"/>
        </w:rPr>
        <w:t>время и</w:t>
      </w:r>
      <w:r w:rsidRPr="00905DC0">
        <w:rPr>
          <w:rFonts w:ascii="Times New Roman" w:eastAsia="Times New Roman" w:hAnsi="Times New Roman" w:cs="Times New Roman"/>
        </w:rPr>
        <w:t xml:space="preserve">гры и передает кошельки членам жюри. Жюри подтверждает суммы </w:t>
      </w:r>
      <w:r w:rsidR="00DE6926" w:rsidRPr="00905DC0">
        <w:rPr>
          <w:rFonts w:ascii="Times New Roman" w:eastAsia="Times New Roman" w:hAnsi="Times New Roman" w:cs="Times New Roman"/>
        </w:rPr>
        <w:t>«игровых</w:t>
      </w:r>
      <w:r w:rsidRPr="00905DC0">
        <w:rPr>
          <w:rFonts w:ascii="Times New Roman" w:eastAsia="Times New Roman" w:hAnsi="Times New Roman" w:cs="Times New Roman"/>
        </w:rPr>
        <w:t xml:space="preserve"> денег» и да</w:t>
      </w:r>
      <w:r w:rsidR="00DE6926" w:rsidRPr="00905DC0">
        <w:rPr>
          <w:rFonts w:ascii="Times New Roman" w:eastAsia="Times New Roman" w:hAnsi="Times New Roman" w:cs="Times New Roman"/>
        </w:rPr>
        <w:t>ё</w:t>
      </w:r>
      <w:r w:rsidRPr="00905DC0">
        <w:rPr>
          <w:rFonts w:ascii="Times New Roman" w:eastAsia="Times New Roman" w:hAnsi="Times New Roman" w:cs="Times New Roman"/>
        </w:rPr>
        <w:t>т оценку работе команд.</w:t>
      </w:r>
      <w:r w:rsidR="004F0452">
        <w:rPr>
          <w:rFonts w:ascii="Times New Roman" w:eastAsia="Times New Roman" w:hAnsi="Times New Roman" w:cs="Times New Roman"/>
        </w:rPr>
        <w:t xml:space="preserve"> </w:t>
      </w:r>
    </w:p>
    <w:p w:rsidR="00B15816" w:rsidRPr="00905DC0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05DC0">
        <w:rPr>
          <w:rFonts w:ascii="Times New Roman" w:eastAsia="Times New Roman" w:hAnsi="Times New Roman" w:cs="Times New Roman"/>
        </w:rPr>
        <w:t>Проводится награждение победителя и участников.</w:t>
      </w:r>
    </w:p>
    <w:p w:rsidR="00E905DC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905DC0">
        <w:rPr>
          <w:rFonts w:ascii="Times New Roman" w:hAnsi="Times New Roman" w:cs="Times New Roman"/>
          <w:b/>
          <w:lang w:val="en-US"/>
        </w:rPr>
        <w:t>IV</w:t>
      </w:r>
      <w:r w:rsidRPr="00905DC0">
        <w:rPr>
          <w:rFonts w:ascii="Times New Roman" w:hAnsi="Times New Roman" w:cs="Times New Roman"/>
          <w:b/>
        </w:rPr>
        <w:t>.Рефлексия</w:t>
      </w:r>
      <w:r w:rsidR="00B728E2">
        <w:rPr>
          <w:rFonts w:ascii="Times New Roman" w:hAnsi="Times New Roman" w:cs="Times New Roman"/>
          <w:b/>
        </w:rPr>
        <w:t xml:space="preserve"> </w:t>
      </w:r>
    </w:p>
    <w:p w:rsidR="00210068" w:rsidRDefault="00B15816" w:rsidP="00F205B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905DC0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Каждый из участников получает две карточки – монеты (красного и зеленого цвета) и </w:t>
      </w:r>
      <w:r w:rsidRPr="00905DC0">
        <w:rPr>
          <w:rFonts w:ascii="Times New Roman" w:eastAsia="Times New Roman" w:hAnsi="Times New Roman" w:cs="Times New Roman"/>
        </w:rPr>
        <w:t xml:space="preserve">предлагают оценить свою работу. Необходимо выбрать монету и повесить на денежное дерево. </w:t>
      </w:r>
      <w:r w:rsidR="00E905DC">
        <w:rPr>
          <w:rFonts w:ascii="Times New Roman" w:eastAsia="Times New Roman" w:hAnsi="Times New Roman" w:cs="Times New Roman"/>
        </w:rPr>
        <w:t xml:space="preserve">Организатор зачитывает стихотворение. </w:t>
      </w:r>
      <w:r w:rsidR="0000492F" w:rsidRPr="00905DC0">
        <w:rPr>
          <w:rFonts w:ascii="Times New Roman" w:eastAsia="Times New Roman" w:hAnsi="Times New Roman" w:cs="Times New Roman"/>
          <w:b/>
        </w:rPr>
        <w:t xml:space="preserve">(Приложение </w:t>
      </w:r>
      <w:r w:rsidR="004F0452">
        <w:rPr>
          <w:rFonts w:ascii="Times New Roman" w:eastAsia="Times New Roman" w:hAnsi="Times New Roman" w:cs="Times New Roman"/>
          <w:b/>
        </w:rPr>
        <w:t>10</w:t>
      </w:r>
      <w:r w:rsidR="0000492F" w:rsidRPr="00905DC0">
        <w:rPr>
          <w:rFonts w:ascii="Times New Roman" w:eastAsia="Times New Roman" w:hAnsi="Times New Roman" w:cs="Times New Roman"/>
          <w:b/>
        </w:rPr>
        <w:t>)</w:t>
      </w:r>
    </w:p>
    <w:p w:rsidR="00EF7880" w:rsidRDefault="00EF7880" w:rsidP="00F205B5">
      <w:pPr>
        <w:suppressAutoHyphens w:val="0"/>
        <w:spacing w:line="360" w:lineRule="auto"/>
        <w:ind w:firstLine="709"/>
        <w:jc w:val="left"/>
        <w:rPr>
          <w:rFonts w:ascii="Times New Roman" w:eastAsia="Times New Roman" w:hAnsi="Times New Roman" w:cs="Times New Roman"/>
          <w:szCs w:val="28"/>
        </w:rPr>
      </w:pPr>
    </w:p>
    <w:p w:rsidR="00152E26" w:rsidRDefault="00152E26" w:rsidP="00F205B5">
      <w:pPr>
        <w:suppressAutoHyphens w:val="0"/>
        <w:spacing w:line="360" w:lineRule="auto"/>
        <w:ind w:firstLine="709"/>
        <w:jc w:val="left"/>
        <w:rPr>
          <w:rFonts w:ascii="Times New Roman" w:eastAsia="Times New Roman" w:hAnsi="Times New Roman" w:cs="Times New Roman"/>
          <w:szCs w:val="28"/>
        </w:rPr>
      </w:pPr>
    </w:p>
    <w:p w:rsidR="00152E26" w:rsidRDefault="00152E26" w:rsidP="00F205B5">
      <w:pPr>
        <w:suppressAutoHyphens w:val="0"/>
        <w:spacing w:line="360" w:lineRule="auto"/>
        <w:ind w:firstLine="709"/>
        <w:jc w:val="left"/>
        <w:rPr>
          <w:rFonts w:ascii="Times New Roman" w:eastAsia="Times New Roman" w:hAnsi="Times New Roman" w:cs="Times New Roman"/>
          <w:szCs w:val="28"/>
        </w:rPr>
      </w:pPr>
    </w:p>
    <w:p w:rsidR="00152E26" w:rsidRDefault="00152E26" w:rsidP="00F205B5">
      <w:pPr>
        <w:suppressAutoHyphens w:val="0"/>
        <w:spacing w:line="360" w:lineRule="auto"/>
        <w:ind w:firstLine="709"/>
        <w:jc w:val="left"/>
        <w:rPr>
          <w:rFonts w:ascii="Times New Roman" w:eastAsia="Times New Roman" w:hAnsi="Times New Roman" w:cs="Times New Roman"/>
          <w:szCs w:val="28"/>
        </w:rPr>
      </w:pPr>
    </w:p>
    <w:p w:rsidR="00152E26" w:rsidRDefault="00152E26" w:rsidP="00F205B5">
      <w:pPr>
        <w:suppressAutoHyphens w:val="0"/>
        <w:spacing w:line="360" w:lineRule="auto"/>
        <w:ind w:firstLine="709"/>
        <w:jc w:val="left"/>
        <w:rPr>
          <w:rFonts w:ascii="Times New Roman" w:eastAsia="Times New Roman" w:hAnsi="Times New Roman" w:cs="Times New Roman"/>
          <w:szCs w:val="28"/>
        </w:rPr>
      </w:pPr>
    </w:p>
    <w:p w:rsidR="00B15816" w:rsidRPr="00B728E2" w:rsidRDefault="00085AAB" w:rsidP="00F205B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B728E2">
        <w:rPr>
          <w:rFonts w:ascii="Times New Roman" w:hAnsi="Times New Roman" w:cs="Times New Roman"/>
          <w:noProof/>
          <w:szCs w:val="28"/>
          <w:lang w:eastAsia="ru-RU" w:bidi="ar-SA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282575</wp:posOffset>
            </wp:positionV>
            <wp:extent cx="5715000" cy="3286125"/>
            <wp:effectExtent l="0" t="0" r="0" b="9525"/>
            <wp:wrapTight wrapText="bothSides">
              <wp:wrapPolygon edited="0">
                <wp:start x="0" y="0"/>
                <wp:lineTo x="0" y="21537"/>
                <wp:lineTo x="21528" y="21537"/>
                <wp:lineTo x="21528" y="0"/>
                <wp:lineTo x="0" y="0"/>
              </wp:wrapPolygon>
            </wp:wrapTight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5816" w:rsidRPr="00B728E2">
        <w:rPr>
          <w:rFonts w:ascii="Times New Roman" w:eastAsia="Times New Roman" w:hAnsi="Times New Roman" w:cs="Times New Roman"/>
          <w:szCs w:val="28"/>
        </w:rPr>
        <w:t xml:space="preserve">Приложение 1 </w:t>
      </w:r>
      <w:r w:rsidR="00B15816" w:rsidRPr="00B728E2">
        <w:rPr>
          <w:rFonts w:ascii="Times New Roman" w:eastAsia="Times New Roman" w:hAnsi="Times New Roman" w:cs="Times New Roman"/>
          <w:b/>
          <w:szCs w:val="28"/>
        </w:rPr>
        <w:t>«Дешифровщик»</w:t>
      </w:r>
      <w:r w:rsidR="00B1424A" w:rsidRPr="00B728E2">
        <w:rPr>
          <w:rFonts w:ascii="Times New Roman" w:hAnsi="Times New Roman" w:cs="Times New Roman"/>
          <w:b/>
          <w:szCs w:val="28"/>
        </w:rPr>
        <w:t xml:space="preserve"> Шифр</w:t>
      </w:r>
    </w:p>
    <w:p w:rsidR="00C96CF9" w:rsidRDefault="00C96CF9" w:rsidP="00F205B5">
      <w:pPr>
        <w:suppressAutoHyphens w:val="0"/>
        <w:spacing w:line="360" w:lineRule="auto"/>
        <w:ind w:firstLine="709"/>
        <w:jc w:val="left"/>
        <w:rPr>
          <w:rFonts w:ascii="Times New Roman" w:eastAsia="Times New Roman" w:hAnsi="Times New Roman" w:cs="Times New Roman"/>
          <w:color w:val="auto"/>
          <w:szCs w:val="28"/>
          <w:lang w:bidi="ar-SA"/>
        </w:rPr>
      </w:pPr>
      <w:r>
        <w:rPr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2"/>
      </w:tblGrid>
      <w:tr w:rsidR="00B1424A" w:rsidRPr="0068636D" w:rsidTr="00C96CF9">
        <w:tc>
          <w:tcPr>
            <w:tcW w:w="4672" w:type="dxa"/>
            <w:shd w:val="clear" w:color="auto" w:fill="auto"/>
          </w:tcPr>
          <w:tbl>
            <w:tblPr>
              <w:tblpPr w:leftFromText="180" w:rightFromText="180" w:vertAnchor="text" w:horzAnchor="margin" w:tblpY="519"/>
              <w:tblOverlap w:val="never"/>
              <w:tblW w:w="3515" w:type="dxa"/>
              <w:tblLook w:val="0000"/>
            </w:tblPr>
            <w:tblGrid>
              <w:gridCol w:w="1814"/>
              <w:gridCol w:w="1701"/>
            </w:tblGrid>
            <w:tr w:rsidR="00B1424A" w:rsidRPr="00B1424A" w:rsidTr="00B1424A"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  <w:lastRenderedPageBreak/>
                    <w:t>1 слово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  <w:t>2 слово</w:t>
                  </w:r>
                </w:p>
              </w:tc>
            </w:tr>
            <w:tr w:rsidR="00B1424A" w:rsidRPr="00B1424A" w:rsidTr="00B1424A"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─ ● 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─ ●</w:t>
                  </w:r>
                </w:p>
              </w:tc>
            </w:tr>
            <w:tr w:rsidR="00B1424A" w:rsidRPr="00B1424A" w:rsidTr="00B1424A"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●</w:t>
                  </w:r>
                </w:p>
              </w:tc>
            </w:tr>
            <w:tr w:rsidR="00B1424A" w:rsidRPr="00B1424A" w:rsidTr="00B1424A"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</w:t>
                  </w:r>
                </w:p>
              </w:tc>
            </w:tr>
            <w:tr w:rsidR="00B1424A" w:rsidRPr="00B1424A" w:rsidTr="00B1424A"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─ 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─</w:t>
                  </w:r>
                </w:p>
              </w:tc>
            </w:tr>
            <w:tr w:rsidR="00B1424A" w:rsidRPr="00B1424A" w:rsidTr="00B1424A"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● 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●</w:t>
                  </w:r>
                </w:p>
              </w:tc>
            </w:tr>
            <w:tr w:rsidR="00B1424A" w:rsidRPr="00B1424A" w:rsidTr="00B1424A"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● ─</w:t>
                  </w:r>
                </w:p>
              </w:tc>
            </w:tr>
            <w:tr w:rsidR="00B1424A" w:rsidRPr="00B1424A" w:rsidTr="00B1424A"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</w:p>
              </w:tc>
            </w:tr>
            <w:tr w:rsidR="00B1424A" w:rsidRPr="00B1424A" w:rsidTr="00B1424A"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</w:p>
              </w:tc>
            </w:tr>
          </w:tbl>
          <w:p w:rsidR="00B1424A" w:rsidRPr="0068636D" w:rsidRDefault="00B1424A" w:rsidP="00B728E2">
            <w:pPr>
              <w:jc w:val="left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 xml:space="preserve">Семья Красновых. </w:t>
            </w:r>
          </w:p>
        </w:tc>
        <w:tc>
          <w:tcPr>
            <w:tcW w:w="4672" w:type="dxa"/>
            <w:shd w:val="clear" w:color="auto" w:fill="auto"/>
          </w:tcPr>
          <w:tbl>
            <w:tblPr>
              <w:tblpPr w:leftFromText="180" w:rightFromText="180" w:vertAnchor="text" w:horzAnchor="margin" w:tblpY="414"/>
              <w:tblOverlap w:val="never"/>
              <w:tblW w:w="3515" w:type="dxa"/>
              <w:tblLook w:val="0000"/>
            </w:tblPr>
            <w:tblGrid>
              <w:gridCol w:w="1956"/>
              <w:gridCol w:w="1559"/>
            </w:tblGrid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  <w:t>1 слово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  <w:t>2 слово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─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●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● ●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●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● ●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● ─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● ●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● ●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─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─ ─</w:t>
                  </w:r>
                </w:p>
              </w:tc>
            </w:tr>
          </w:tbl>
          <w:p w:rsidR="00B1424A" w:rsidRPr="0068636D" w:rsidRDefault="00B1424A" w:rsidP="00B728E2">
            <w:pPr>
              <w:jc w:val="left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  <w:t>Семья Желтовых.</w:t>
            </w:r>
          </w:p>
        </w:tc>
      </w:tr>
      <w:tr w:rsidR="00B1424A" w:rsidRPr="0068636D" w:rsidTr="00C96CF9">
        <w:tc>
          <w:tcPr>
            <w:tcW w:w="4672" w:type="dxa"/>
            <w:shd w:val="clear" w:color="auto" w:fill="auto"/>
          </w:tcPr>
          <w:tbl>
            <w:tblPr>
              <w:tblpPr w:leftFromText="180" w:rightFromText="180" w:vertAnchor="text" w:horzAnchor="margin" w:tblpY="639"/>
              <w:tblOverlap w:val="never"/>
              <w:tblW w:w="3657" w:type="dxa"/>
              <w:tblLook w:val="0000"/>
            </w:tblPr>
            <w:tblGrid>
              <w:gridCol w:w="1956"/>
              <w:gridCol w:w="1701"/>
            </w:tblGrid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hAnsi="Times New Roman" w:cs="Times New Roman"/>
                      <w:szCs w:val="28"/>
                    </w:rPr>
                    <w:t>1 слово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hAnsi="Times New Roman" w:cs="Times New Roman"/>
                      <w:szCs w:val="28"/>
                    </w:rPr>
                    <w:t>2 слово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● 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● ─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─ ● ●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─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─ ─ 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● ●</w:t>
                  </w: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● 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</w:tr>
            <w:tr w:rsidR="00B1424A" w:rsidRPr="00B1424A" w:rsidTr="00B1424A">
              <w:tc>
                <w:tcPr>
                  <w:tcW w:w="1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─ ● 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</w:tr>
          </w:tbl>
          <w:p w:rsidR="00B1424A" w:rsidRPr="0068636D" w:rsidRDefault="00B1424A" w:rsidP="00B728E2">
            <w:pPr>
              <w:jc w:val="left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 xml:space="preserve">Семья Синёвых.  </w:t>
            </w:r>
          </w:p>
        </w:tc>
        <w:tc>
          <w:tcPr>
            <w:tcW w:w="4672" w:type="dxa"/>
            <w:shd w:val="clear" w:color="auto" w:fill="auto"/>
          </w:tcPr>
          <w:tbl>
            <w:tblPr>
              <w:tblpPr w:leftFromText="180" w:rightFromText="180" w:vertAnchor="text" w:horzAnchor="margin" w:tblpY="774"/>
              <w:tblOverlap w:val="never"/>
              <w:tblW w:w="3657" w:type="dxa"/>
              <w:tblLook w:val="0000"/>
            </w:tblPr>
            <w:tblGrid>
              <w:gridCol w:w="2098"/>
              <w:gridCol w:w="1559"/>
            </w:tblGrid>
            <w:tr w:rsidR="00B1424A" w:rsidRPr="00B1424A" w:rsidTr="00B1424A"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  <w:t>1 слово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  <w:t>2 слово</w:t>
                  </w:r>
                </w:p>
              </w:tc>
            </w:tr>
            <w:tr w:rsidR="00B1424A" w:rsidRPr="00B1424A" w:rsidTr="00B1424A"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─ ─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● ● ●</w:t>
                  </w:r>
                </w:p>
              </w:tc>
            </w:tr>
            <w:tr w:rsidR="00B1424A" w:rsidRPr="00B1424A" w:rsidTr="00B1424A"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─ ─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─ ─</w:t>
                  </w:r>
                </w:p>
              </w:tc>
            </w:tr>
            <w:tr w:rsidR="00B1424A" w:rsidRPr="00B1424A" w:rsidTr="00B1424A"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●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●</w:t>
                  </w:r>
                </w:p>
              </w:tc>
            </w:tr>
            <w:tr w:rsidR="00B1424A" w:rsidRPr="00B1424A" w:rsidTr="00B1424A"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─ ─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●─</w:t>
                  </w:r>
                </w:p>
              </w:tc>
            </w:tr>
            <w:tr w:rsidR="00B1424A" w:rsidRPr="00B1424A" w:rsidTr="00B1424A"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─ ● ●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● ●</w:t>
                  </w:r>
                </w:p>
              </w:tc>
            </w:tr>
            <w:tr w:rsidR="00B1424A" w:rsidRPr="00B1424A" w:rsidTr="00B1424A"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</w:p>
              </w:tc>
            </w:tr>
            <w:tr w:rsidR="00B1424A" w:rsidRPr="00B1424A" w:rsidTr="00B1424A">
              <w:tc>
                <w:tcPr>
                  <w:tcW w:w="2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color w:val="auto"/>
                      <w:szCs w:val="28"/>
                      <w:lang w:eastAsia="en-US" w:bidi="ar-SA"/>
                    </w:rPr>
                    <w:t>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eastAsia="Calibri" w:hAnsi="Times New Roman" w:cs="Times New Roman"/>
                      <w:color w:val="auto"/>
                      <w:szCs w:val="28"/>
                      <w:lang w:eastAsia="en-US" w:bidi="ar-SA"/>
                    </w:rPr>
                  </w:pPr>
                </w:p>
              </w:tc>
            </w:tr>
          </w:tbl>
          <w:p w:rsidR="00B1424A" w:rsidRPr="0068636D" w:rsidRDefault="00B1424A" w:rsidP="00B728E2">
            <w:pPr>
              <w:jc w:val="left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eastAsia="Calibri" w:hAnsi="Times New Roman" w:cs="Times New Roman"/>
                <w:bCs/>
                <w:color w:val="auto"/>
                <w:szCs w:val="28"/>
                <w:lang w:eastAsia="en-US" w:bidi="ar-SA"/>
              </w:rPr>
              <w:t xml:space="preserve">Семья Розовых.      </w:t>
            </w:r>
          </w:p>
        </w:tc>
      </w:tr>
      <w:tr w:rsidR="00B1424A" w:rsidRPr="0068636D" w:rsidTr="00C96CF9">
        <w:tc>
          <w:tcPr>
            <w:tcW w:w="4672" w:type="dxa"/>
            <w:shd w:val="clear" w:color="auto" w:fill="auto"/>
          </w:tcPr>
          <w:tbl>
            <w:tblPr>
              <w:tblpPr w:leftFromText="180" w:rightFromText="180" w:vertAnchor="text" w:horzAnchor="margin" w:tblpY="728"/>
              <w:tblOverlap w:val="never"/>
              <w:tblW w:w="3090" w:type="dxa"/>
              <w:tblLook w:val="0000"/>
            </w:tblPr>
            <w:tblGrid>
              <w:gridCol w:w="1531"/>
              <w:gridCol w:w="1559"/>
            </w:tblGrid>
            <w:tr w:rsidR="00B1424A" w:rsidRPr="00B1424A" w:rsidTr="00B1424A"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hAnsi="Times New Roman" w:cs="Times New Roman"/>
                      <w:szCs w:val="28"/>
                    </w:rPr>
                    <w:t>1 слово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hAnsi="Times New Roman" w:cs="Times New Roman"/>
                      <w:szCs w:val="28"/>
                    </w:rPr>
                    <w:t>2 слово</w:t>
                  </w:r>
                </w:p>
              </w:tc>
            </w:tr>
            <w:tr w:rsidR="00B1424A" w:rsidRPr="00B1424A" w:rsidTr="00B1424A"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●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─ ─ ●</w:t>
                  </w:r>
                </w:p>
              </w:tc>
            </w:tr>
            <w:tr w:rsidR="00B1424A" w:rsidRPr="00B1424A" w:rsidTr="00B1424A"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─ ─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─ ─</w:t>
                  </w:r>
                </w:p>
              </w:tc>
            </w:tr>
            <w:tr w:rsidR="00B1424A" w:rsidRPr="00B1424A" w:rsidTr="00B1424A"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● ●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● ●</w:t>
                  </w:r>
                </w:p>
              </w:tc>
            </w:tr>
            <w:tr w:rsidR="00B1424A" w:rsidRPr="00B1424A" w:rsidTr="00B1424A"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─ ─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─</w:t>
                  </w:r>
                </w:p>
              </w:tc>
            </w:tr>
            <w:tr w:rsidR="00B1424A" w:rsidRPr="00B1424A" w:rsidTr="00B1424A"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● 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● ─ ●</w:t>
                  </w:r>
                </w:p>
              </w:tc>
            </w:tr>
            <w:tr w:rsidR="00B1424A" w:rsidRPr="00B1424A" w:rsidTr="00B1424A"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─ ─</w:t>
                  </w:r>
                </w:p>
              </w:tc>
            </w:tr>
            <w:tr w:rsidR="00B1424A" w:rsidRPr="00B1424A" w:rsidTr="00B1424A">
              <w:tc>
                <w:tcPr>
                  <w:tcW w:w="1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snapToGrid w:val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424A" w:rsidRPr="00B1424A" w:rsidRDefault="00B1424A" w:rsidP="00B728E2">
                  <w:pPr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B1424A">
                    <w:rPr>
                      <w:rFonts w:ascii="Times New Roman" w:eastAsia="Times New Roman" w:hAnsi="Times New Roman" w:cs="Times New Roman"/>
                      <w:szCs w:val="28"/>
                    </w:rPr>
                    <w:t>─ ● ─</w:t>
                  </w:r>
                </w:p>
              </w:tc>
            </w:tr>
          </w:tbl>
          <w:p w:rsidR="00B1424A" w:rsidRPr="0068636D" w:rsidRDefault="00B1424A" w:rsidP="00B728E2">
            <w:pPr>
              <w:jc w:val="left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 xml:space="preserve">Семья Зеленовых </w:t>
            </w:r>
          </w:p>
        </w:tc>
        <w:tc>
          <w:tcPr>
            <w:tcW w:w="4672" w:type="dxa"/>
            <w:shd w:val="clear" w:color="auto" w:fill="auto"/>
          </w:tcPr>
          <w:p w:rsidR="00B1424A" w:rsidRPr="0068636D" w:rsidRDefault="00B1424A" w:rsidP="00B728E2">
            <w:pPr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B728E2" w:rsidRDefault="00B728E2" w:rsidP="00F205B5">
      <w:pPr>
        <w:pStyle w:val="af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Cs w:val="28"/>
        </w:rPr>
      </w:pPr>
    </w:p>
    <w:p w:rsidR="00B728E2" w:rsidRDefault="00B728E2" w:rsidP="00F205B5">
      <w:pPr>
        <w:pStyle w:val="af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Cs w:val="28"/>
        </w:rPr>
      </w:pPr>
    </w:p>
    <w:p w:rsidR="00B728E2" w:rsidRDefault="00B728E2">
      <w:pPr>
        <w:suppressAutoHyphens w:val="0"/>
        <w:jc w:val="left"/>
        <w:rPr>
          <w:rFonts w:ascii="Times New Roman" w:eastAsia="Times New Roman" w:hAnsi="Times New Roman" w:cs="Times New Roman"/>
          <w:color w:val="auto"/>
          <w:szCs w:val="28"/>
          <w:lang w:bidi="ar-SA"/>
        </w:rPr>
      </w:pPr>
      <w:r>
        <w:rPr>
          <w:szCs w:val="28"/>
        </w:rPr>
        <w:br w:type="page"/>
      </w:r>
    </w:p>
    <w:p w:rsidR="00B15816" w:rsidRPr="00210068" w:rsidRDefault="00C96CF9" w:rsidP="00F205B5">
      <w:pPr>
        <w:pStyle w:val="af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b/>
          <w:bCs/>
          <w:sz w:val="32"/>
          <w:szCs w:val="36"/>
        </w:rPr>
      </w:pPr>
      <w:r>
        <w:rPr>
          <w:szCs w:val="28"/>
        </w:rPr>
        <w:lastRenderedPageBreak/>
        <w:t>П</w:t>
      </w:r>
      <w:r w:rsidR="00B15816" w:rsidRPr="00210068">
        <w:rPr>
          <w:szCs w:val="28"/>
        </w:rPr>
        <w:t>риложение 2</w:t>
      </w:r>
    </w:p>
    <w:p w:rsidR="00B15816" w:rsidRPr="00210068" w:rsidRDefault="00B15816" w:rsidP="00F205B5">
      <w:pPr>
        <w:pStyle w:val="Standard"/>
        <w:spacing w:line="360" w:lineRule="auto"/>
        <w:ind w:firstLine="709"/>
        <w:rPr>
          <w:rFonts w:ascii="Times New Roman" w:hAnsi="Times New Roman" w:cs="Times New Roman"/>
          <w:b/>
          <w:bCs/>
          <w:szCs w:val="28"/>
        </w:rPr>
      </w:pPr>
      <w:r w:rsidRPr="00210068">
        <w:rPr>
          <w:rFonts w:ascii="Times New Roman" w:hAnsi="Times New Roman" w:cs="Times New Roman"/>
          <w:b/>
          <w:bCs/>
          <w:szCs w:val="28"/>
        </w:rPr>
        <w:t xml:space="preserve">Игра </w:t>
      </w:r>
      <w:r w:rsidR="00DE6926" w:rsidRPr="00210068">
        <w:rPr>
          <w:rFonts w:ascii="Times New Roman" w:hAnsi="Times New Roman" w:cs="Times New Roman"/>
          <w:b/>
          <w:bCs/>
          <w:szCs w:val="28"/>
        </w:rPr>
        <w:t>«Собери</w:t>
      </w:r>
      <w:r w:rsidRPr="00210068">
        <w:rPr>
          <w:rFonts w:ascii="Times New Roman" w:hAnsi="Times New Roman" w:cs="Times New Roman"/>
          <w:b/>
          <w:bCs/>
          <w:szCs w:val="28"/>
        </w:rPr>
        <w:t>пазл»</w:t>
      </w:r>
    </w:p>
    <w:p w:rsidR="00B15816" w:rsidRPr="00210068" w:rsidRDefault="00B15816" w:rsidP="00F205B5">
      <w:pPr>
        <w:pStyle w:val="Standard"/>
        <w:spacing w:line="360" w:lineRule="auto"/>
        <w:ind w:firstLine="709"/>
        <w:rPr>
          <w:rFonts w:ascii="Times New Roman" w:hAnsi="Times New Roman" w:cs="Times New Roman"/>
          <w:b/>
          <w:bCs/>
          <w:szCs w:val="28"/>
        </w:rPr>
      </w:pPr>
    </w:p>
    <w:p w:rsidR="00B15816" w:rsidRPr="00210068" w:rsidRDefault="003D586F" w:rsidP="00F205B5">
      <w:pPr>
        <w:pStyle w:val="Standard"/>
        <w:spacing w:line="360" w:lineRule="auto"/>
        <w:ind w:firstLine="709"/>
        <w:rPr>
          <w:rFonts w:ascii="Times New Roman" w:hAnsi="Times New Roman" w:cs="Times New Roman"/>
          <w:szCs w:val="28"/>
        </w:rPr>
      </w:pPr>
      <w:hyperlink r:id="rId8" w:history="1">
        <w:r w:rsidR="00B15816" w:rsidRPr="00210068">
          <w:rPr>
            <w:rStyle w:val="a7"/>
            <w:rFonts w:ascii="Times New Roman" w:hAnsi="Times New Roman" w:cs="Times New Roman"/>
            <w:b/>
            <w:bCs/>
            <w:szCs w:val="28"/>
          </w:rPr>
          <w:t>https://learningapps.org/watch?v=pk21ax1o320</w:t>
        </w:r>
      </w:hyperlink>
    </w:p>
    <w:p w:rsidR="00DE6926" w:rsidRPr="00DE6926" w:rsidRDefault="00085AAB" w:rsidP="00F205B5">
      <w:pPr>
        <w:pStyle w:val="Standard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lang w:eastAsia="ru-RU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-192405</wp:posOffset>
            </wp:positionH>
            <wp:positionV relativeFrom="paragraph">
              <wp:posOffset>300355</wp:posOffset>
            </wp:positionV>
            <wp:extent cx="5939790" cy="2999740"/>
            <wp:effectExtent l="0" t="0" r="3810" b="0"/>
            <wp:wrapTight wrapText="bothSides">
              <wp:wrapPolygon edited="0">
                <wp:start x="0" y="0"/>
                <wp:lineTo x="0" y="21399"/>
                <wp:lineTo x="21545" y="21399"/>
                <wp:lineTo x="21545" y="0"/>
                <wp:lineTo x="0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999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6CF9" w:rsidRDefault="00C96CF9" w:rsidP="00F205B5">
      <w:pPr>
        <w:suppressAutoHyphens w:val="0"/>
        <w:spacing w:line="360" w:lineRule="auto"/>
        <w:ind w:firstLine="709"/>
        <w:jc w:val="left"/>
        <w:rPr>
          <w:rFonts w:ascii="Times New Roman" w:hAnsi="Times New Roman" w:cs="Times New Roman"/>
          <w:sz w:val="28"/>
          <w:lang w:bidi="ar-SA"/>
        </w:rPr>
      </w:pPr>
      <w:r>
        <w:rPr>
          <w:rFonts w:ascii="Times New Roman" w:hAnsi="Times New Roman" w:cs="Times New Roman"/>
          <w:sz w:val="28"/>
          <w:lang w:bidi="ar-SA"/>
        </w:rPr>
        <w:br w:type="page"/>
      </w:r>
    </w:p>
    <w:p w:rsidR="00B15816" w:rsidRPr="00B1424A" w:rsidRDefault="00B15816" w:rsidP="00F205B5">
      <w:pPr>
        <w:spacing w:line="360" w:lineRule="auto"/>
        <w:ind w:firstLine="709"/>
        <w:jc w:val="left"/>
        <w:rPr>
          <w:rFonts w:ascii="Times New Roman" w:hAnsi="Times New Roman" w:cs="Times New Roman"/>
          <w:b/>
          <w:bCs/>
          <w:szCs w:val="28"/>
          <w:lang w:bidi="ar-SA"/>
        </w:rPr>
      </w:pPr>
      <w:r w:rsidRPr="00B1424A">
        <w:rPr>
          <w:rFonts w:ascii="Times New Roman" w:hAnsi="Times New Roman" w:cs="Times New Roman"/>
          <w:szCs w:val="28"/>
          <w:lang w:bidi="ar-SA"/>
        </w:rPr>
        <w:lastRenderedPageBreak/>
        <w:t>Приложение 3</w:t>
      </w:r>
    </w:p>
    <w:p w:rsidR="00B15816" w:rsidRPr="00B1424A" w:rsidRDefault="00B15816" w:rsidP="00F205B5">
      <w:pPr>
        <w:pStyle w:val="Standard"/>
        <w:spacing w:line="360" w:lineRule="auto"/>
        <w:ind w:firstLine="709"/>
        <w:rPr>
          <w:rFonts w:hint="eastAsia"/>
          <w:b/>
          <w:bCs/>
          <w:sz w:val="26"/>
          <w:szCs w:val="28"/>
        </w:rPr>
      </w:pPr>
      <w:r w:rsidRPr="00B1424A">
        <w:rPr>
          <w:b/>
          <w:bCs/>
          <w:sz w:val="26"/>
          <w:szCs w:val="28"/>
        </w:rPr>
        <w:t>«Собери пословицы»</w:t>
      </w:r>
    </w:p>
    <w:p w:rsidR="00B15816" w:rsidRPr="00B1424A" w:rsidRDefault="00B15816" w:rsidP="00F205B5">
      <w:pPr>
        <w:pStyle w:val="Standard"/>
        <w:spacing w:line="360" w:lineRule="auto"/>
        <w:ind w:firstLine="709"/>
        <w:rPr>
          <w:rFonts w:hint="eastAsia"/>
          <w:b/>
          <w:bCs/>
          <w:sz w:val="26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474"/>
      </w:tblGrid>
      <w:tr w:rsidR="00B15816" w:rsidRPr="00B1424A"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B728E2">
            <w:pPr>
              <w:pStyle w:val="Standard"/>
              <w:rPr>
                <w:rFonts w:hint="eastAsia"/>
                <w:b/>
                <w:bCs/>
                <w:sz w:val="26"/>
                <w:szCs w:val="28"/>
              </w:rPr>
            </w:pPr>
            <w:r w:rsidRPr="00B1424A">
              <w:rPr>
                <w:b/>
                <w:bCs/>
                <w:sz w:val="26"/>
                <w:szCs w:val="28"/>
              </w:rPr>
              <w:t xml:space="preserve">Семья Красновых.  Соедини </w:t>
            </w:r>
            <w:r w:rsidR="00DE6926" w:rsidRPr="00B1424A">
              <w:rPr>
                <w:b/>
                <w:bCs/>
                <w:sz w:val="26"/>
                <w:szCs w:val="28"/>
              </w:rPr>
              <w:t>стрелками части пословицы</w:t>
            </w: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 xml:space="preserve">Тот без нужды живет                     а   легко прожить.             </w:t>
            </w: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color w:val="000000"/>
                <w:sz w:val="26"/>
                <w:szCs w:val="28"/>
              </w:rPr>
            </w:pP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Не легко деньги нажить                проживет и семейка.</w:t>
            </w: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color w:val="000000"/>
                <w:sz w:val="26"/>
                <w:szCs w:val="28"/>
              </w:rPr>
            </w:pPr>
          </w:p>
          <w:p w:rsidR="00B15816" w:rsidRPr="00B1424A" w:rsidRDefault="00B15816" w:rsidP="00B728E2">
            <w:pPr>
              <w:pStyle w:val="Standard"/>
              <w:rPr>
                <w:rFonts w:hint="eastAsia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 xml:space="preserve">Копейка к копейке                        кто деньги </w:t>
            </w:r>
            <w:r w:rsidR="00F85292" w:rsidRPr="00B1424A">
              <w:rPr>
                <w:color w:val="000000"/>
                <w:sz w:val="26"/>
                <w:szCs w:val="28"/>
              </w:rPr>
              <w:t>бережет.</w:t>
            </w:r>
          </w:p>
        </w:tc>
      </w:tr>
    </w:tbl>
    <w:p w:rsidR="00B15816" w:rsidRPr="00B1424A" w:rsidRDefault="00B15816" w:rsidP="00B728E2">
      <w:pPr>
        <w:pStyle w:val="Textbody"/>
        <w:spacing w:after="0" w:line="240" w:lineRule="auto"/>
        <w:rPr>
          <w:rFonts w:hint="eastAsia"/>
          <w:b/>
          <w:bCs/>
          <w:color w:val="000000"/>
          <w:sz w:val="26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80"/>
      </w:tblGrid>
      <w:tr w:rsidR="00B15816" w:rsidRPr="00B1424A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2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b/>
                <w:bCs/>
                <w:sz w:val="26"/>
                <w:szCs w:val="28"/>
              </w:rPr>
            </w:pPr>
            <w:r w:rsidRPr="00B1424A">
              <w:rPr>
                <w:b/>
                <w:bCs/>
                <w:color w:val="000000"/>
                <w:sz w:val="26"/>
                <w:szCs w:val="28"/>
              </w:rPr>
              <w:t xml:space="preserve">Семья Желтовых.    Соедини </w:t>
            </w:r>
            <w:r w:rsidR="00F85292" w:rsidRPr="00B1424A">
              <w:rPr>
                <w:b/>
                <w:bCs/>
                <w:color w:val="000000"/>
                <w:sz w:val="26"/>
                <w:szCs w:val="28"/>
              </w:rPr>
              <w:t>стрелками части</w:t>
            </w:r>
            <w:r w:rsidRPr="00B1424A">
              <w:rPr>
                <w:b/>
                <w:bCs/>
                <w:color w:val="000000"/>
                <w:sz w:val="26"/>
                <w:szCs w:val="28"/>
              </w:rPr>
              <w:t xml:space="preserve"> пословицы.</w:t>
            </w: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eastAsia="Liberation Serif" w:cs="Liberation Serif"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Деньги хороший слуга                        будет и рубль.</w:t>
            </w: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eastAsia="Liberation Serif" w:cs="Liberation Serif"/>
                <w:color w:val="000000"/>
                <w:sz w:val="26"/>
                <w:szCs w:val="28"/>
              </w:rPr>
            </w:pP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b/>
                <w:bCs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Копейка к копейке                              но плохой хозяин.</w:t>
            </w: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b/>
                <w:bCs/>
                <w:color w:val="000000"/>
                <w:sz w:val="26"/>
                <w:szCs w:val="28"/>
              </w:rPr>
            </w:pP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ascii="quot" w:hAnsi="quot" w:cs="quot" w:hint="eastAsia"/>
                <w:b/>
                <w:bCs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Был бы ум                                             проживет и семейка .</w:t>
            </w:r>
          </w:p>
        </w:tc>
      </w:tr>
    </w:tbl>
    <w:p w:rsidR="00B15816" w:rsidRPr="00B1424A" w:rsidRDefault="00B15816" w:rsidP="00B728E2">
      <w:pPr>
        <w:pStyle w:val="Textbody"/>
        <w:spacing w:after="0" w:line="240" w:lineRule="auto"/>
        <w:rPr>
          <w:rFonts w:ascii="quot" w:hAnsi="quot" w:cs="quot" w:hint="eastAsia"/>
          <w:b/>
          <w:bCs/>
          <w:color w:val="000000"/>
          <w:sz w:val="26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80"/>
      </w:tblGrid>
      <w:tr w:rsidR="00B15816" w:rsidRPr="00B1424A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color w:val="000000"/>
                <w:sz w:val="26"/>
                <w:szCs w:val="28"/>
              </w:rPr>
            </w:pPr>
            <w:r w:rsidRPr="00B1424A">
              <w:rPr>
                <w:b/>
                <w:bCs/>
                <w:color w:val="000000"/>
                <w:sz w:val="26"/>
                <w:szCs w:val="28"/>
              </w:rPr>
              <w:t xml:space="preserve">Семья Синёвых      Соедини </w:t>
            </w:r>
            <w:r w:rsidR="00F85292" w:rsidRPr="00B1424A">
              <w:rPr>
                <w:b/>
                <w:bCs/>
                <w:color w:val="000000"/>
                <w:sz w:val="26"/>
                <w:szCs w:val="28"/>
              </w:rPr>
              <w:t>стрелками части</w:t>
            </w:r>
            <w:r w:rsidRPr="00B1424A">
              <w:rPr>
                <w:b/>
                <w:bCs/>
                <w:color w:val="000000"/>
                <w:sz w:val="26"/>
                <w:szCs w:val="28"/>
              </w:rPr>
              <w:t xml:space="preserve"> пословицы.                                        </w:t>
            </w:r>
          </w:p>
          <w:p w:rsidR="00B15816" w:rsidRPr="00B1424A" w:rsidRDefault="00B15816" w:rsidP="00B728E2">
            <w:pPr>
              <w:pStyle w:val="Standard"/>
              <w:rPr>
                <w:rFonts w:hint="eastAsia"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Копейка к копейке                                      а скупой слуга.</w:t>
            </w:r>
          </w:p>
          <w:p w:rsidR="00B15816" w:rsidRPr="00B1424A" w:rsidRDefault="00B15816" w:rsidP="00B728E2">
            <w:pPr>
              <w:pStyle w:val="Standard"/>
              <w:rPr>
                <w:rFonts w:hint="eastAsia"/>
                <w:color w:val="000000"/>
                <w:sz w:val="26"/>
                <w:szCs w:val="28"/>
              </w:rPr>
            </w:pPr>
          </w:p>
          <w:p w:rsidR="00B15816" w:rsidRPr="00B1424A" w:rsidRDefault="00B15816" w:rsidP="00B728E2">
            <w:pPr>
              <w:pStyle w:val="Standard"/>
              <w:rPr>
                <w:rFonts w:eastAsia="Liberation Serif" w:cs="Liberation Serif"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Деньги - как вода                                       проживет и семейка.</w:t>
            </w:r>
          </w:p>
          <w:p w:rsidR="00B15816" w:rsidRPr="00B1424A" w:rsidRDefault="00B15816" w:rsidP="00B728E2">
            <w:pPr>
              <w:pStyle w:val="Standard"/>
              <w:rPr>
                <w:rFonts w:hint="eastAsia"/>
                <w:color w:val="000000"/>
                <w:sz w:val="26"/>
                <w:szCs w:val="28"/>
              </w:rPr>
            </w:pPr>
          </w:p>
          <w:p w:rsidR="00B15816" w:rsidRPr="00B1424A" w:rsidRDefault="00B15816" w:rsidP="00B728E2">
            <w:pPr>
              <w:pStyle w:val="Standard"/>
              <w:rPr>
                <w:rFonts w:ascii="quot" w:hAnsi="quot" w:cs="quot" w:hint="eastAsia"/>
                <w:b/>
                <w:bCs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Умный человек — хозяин деньгам      плывут неизвестно куда.</w:t>
            </w: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ascii="quot" w:hAnsi="quot" w:cs="quot" w:hint="eastAsia"/>
                <w:b/>
                <w:bCs/>
                <w:color w:val="000000"/>
                <w:sz w:val="26"/>
                <w:szCs w:val="28"/>
              </w:rPr>
            </w:pPr>
          </w:p>
        </w:tc>
      </w:tr>
    </w:tbl>
    <w:p w:rsidR="00B15816" w:rsidRPr="00B1424A" w:rsidRDefault="00B15816" w:rsidP="00B728E2">
      <w:pPr>
        <w:pStyle w:val="Textbody"/>
        <w:spacing w:after="0" w:line="240" w:lineRule="auto"/>
        <w:rPr>
          <w:rFonts w:ascii="quot" w:hAnsi="quot" w:cs="quot" w:hint="eastAsia"/>
          <w:b/>
          <w:bCs/>
          <w:color w:val="000000"/>
          <w:sz w:val="26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80"/>
      </w:tblGrid>
      <w:tr w:rsidR="00B15816" w:rsidRPr="00B1424A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B728E2">
            <w:pPr>
              <w:pStyle w:val="Standard"/>
              <w:rPr>
                <w:rFonts w:eastAsia="Liberation Serif" w:cs="Liberation Serif"/>
                <w:b/>
                <w:bCs/>
                <w:color w:val="000000"/>
                <w:sz w:val="26"/>
                <w:szCs w:val="28"/>
              </w:rPr>
            </w:pPr>
            <w:r w:rsidRPr="00B1424A">
              <w:rPr>
                <w:b/>
                <w:bCs/>
                <w:color w:val="000000"/>
                <w:sz w:val="26"/>
                <w:szCs w:val="28"/>
              </w:rPr>
              <w:t xml:space="preserve">Семья Розовых.      Соедини </w:t>
            </w:r>
            <w:r w:rsidR="00F85292" w:rsidRPr="00B1424A">
              <w:rPr>
                <w:b/>
                <w:bCs/>
                <w:color w:val="000000"/>
                <w:sz w:val="26"/>
                <w:szCs w:val="28"/>
              </w:rPr>
              <w:t>стрелками части</w:t>
            </w:r>
            <w:r w:rsidRPr="00B1424A">
              <w:rPr>
                <w:b/>
                <w:bCs/>
                <w:color w:val="000000"/>
                <w:sz w:val="26"/>
                <w:szCs w:val="28"/>
              </w:rPr>
              <w:t xml:space="preserve"> пословицы.</w:t>
            </w: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eastAsia="Liberation Serif" w:cs="Liberation Serif"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 xml:space="preserve">Денежки — что воробушки                проживет и </w:t>
            </w:r>
            <w:r w:rsidR="00F85292" w:rsidRPr="00B1424A">
              <w:rPr>
                <w:color w:val="000000"/>
                <w:sz w:val="26"/>
                <w:szCs w:val="28"/>
              </w:rPr>
              <w:t>семейка.</w:t>
            </w: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eastAsia="Liberation Serif" w:cs="Liberation Serif"/>
                <w:color w:val="000000"/>
                <w:sz w:val="26"/>
                <w:szCs w:val="28"/>
              </w:rPr>
            </w:pP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Деньги наживешь                               прилетят да опять улетят.</w:t>
            </w: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color w:val="000000"/>
                <w:sz w:val="26"/>
                <w:szCs w:val="28"/>
              </w:rPr>
            </w:pPr>
          </w:p>
          <w:p w:rsidR="00B15816" w:rsidRPr="00B1424A" w:rsidRDefault="00B15816" w:rsidP="00B728E2">
            <w:pPr>
              <w:pStyle w:val="Textbody"/>
              <w:spacing w:after="0" w:line="240" w:lineRule="auto"/>
              <w:rPr>
                <w:rFonts w:hint="eastAsia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Копейка к копейке                             без нужды проживешь.</w:t>
            </w:r>
          </w:p>
        </w:tc>
      </w:tr>
    </w:tbl>
    <w:p w:rsidR="00B15816" w:rsidRPr="00B1424A" w:rsidRDefault="00B15816" w:rsidP="00B728E2">
      <w:pPr>
        <w:pStyle w:val="Textbody"/>
        <w:spacing w:after="0" w:line="240" w:lineRule="auto"/>
        <w:rPr>
          <w:rFonts w:ascii="quot" w:hAnsi="quot" w:cs="quot" w:hint="eastAsia"/>
          <w:b/>
          <w:bCs/>
          <w:color w:val="000000"/>
          <w:sz w:val="26"/>
          <w:szCs w:val="28"/>
        </w:rPr>
      </w:pPr>
    </w:p>
    <w:p w:rsidR="00B15816" w:rsidRPr="00B1424A" w:rsidRDefault="00B15816" w:rsidP="00B728E2">
      <w:pPr>
        <w:pStyle w:val="Textbody"/>
        <w:spacing w:after="0" w:line="240" w:lineRule="auto"/>
        <w:ind w:firstLine="709"/>
        <w:rPr>
          <w:rFonts w:ascii="quot" w:hAnsi="quot" w:cs="quot" w:hint="eastAsia"/>
          <w:b/>
          <w:bCs/>
          <w:color w:val="000000"/>
          <w:sz w:val="26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80"/>
      </w:tblGrid>
      <w:tr w:rsidR="00B15816" w:rsidRPr="00B1424A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B728E2">
            <w:pPr>
              <w:pStyle w:val="Textbody"/>
              <w:spacing w:after="0" w:line="240" w:lineRule="auto"/>
              <w:ind w:firstLine="709"/>
              <w:rPr>
                <w:rFonts w:hint="eastAsia"/>
                <w:color w:val="000000"/>
                <w:sz w:val="26"/>
                <w:szCs w:val="28"/>
              </w:rPr>
            </w:pPr>
            <w:r w:rsidRPr="00B1424A">
              <w:rPr>
                <w:b/>
                <w:bCs/>
                <w:color w:val="000000"/>
                <w:sz w:val="26"/>
                <w:szCs w:val="28"/>
              </w:rPr>
              <w:t xml:space="preserve">Семья Зеленовых.    Соедини </w:t>
            </w:r>
            <w:r w:rsidR="00F85292" w:rsidRPr="00B1424A">
              <w:rPr>
                <w:b/>
                <w:bCs/>
                <w:color w:val="000000"/>
                <w:sz w:val="26"/>
                <w:szCs w:val="28"/>
              </w:rPr>
              <w:t>стрелками части</w:t>
            </w:r>
            <w:r w:rsidRPr="00B1424A">
              <w:rPr>
                <w:b/>
                <w:bCs/>
                <w:color w:val="000000"/>
                <w:sz w:val="26"/>
                <w:szCs w:val="28"/>
              </w:rPr>
              <w:t xml:space="preserve"> пословицы.</w:t>
            </w:r>
          </w:p>
          <w:p w:rsidR="00B15816" w:rsidRPr="00B1424A" w:rsidRDefault="00B15816" w:rsidP="00B728E2">
            <w:pPr>
              <w:pStyle w:val="Standard"/>
              <w:ind w:firstLine="709"/>
              <w:rPr>
                <w:rFonts w:hint="eastAsia"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 xml:space="preserve">Время </w:t>
            </w:r>
            <w:r w:rsidR="00F85292" w:rsidRPr="00B1424A">
              <w:rPr>
                <w:color w:val="000000"/>
                <w:sz w:val="26"/>
                <w:szCs w:val="28"/>
              </w:rPr>
              <w:t>деньги даёт</w:t>
            </w:r>
            <w:r w:rsidRPr="00B1424A">
              <w:rPr>
                <w:color w:val="000000"/>
                <w:sz w:val="26"/>
                <w:szCs w:val="28"/>
              </w:rPr>
              <w:t xml:space="preserve">                    карману не </w:t>
            </w:r>
            <w:r w:rsidR="00F85292" w:rsidRPr="00B1424A">
              <w:rPr>
                <w:color w:val="000000"/>
                <w:sz w:val="26"/>
                <w:szCs w:val="28"/>
              </w:rPr>
              <w:t>тяга.</w:t>
            </w:r>
          </w:p>
          <w:p w:rsidR="00B15816" w:rsidRPr="00B1424A" w:rsidRDefault="00B15816" w:rsidP="00B728E2">
            <w:pPr>
              <w:pStyle w:val="Standard"/>
              <w:ind w:firstLine="709"/>
              <w:rPr>
                <w:rFonts w:hint="eastAsia"/>
                <w:color w:val="000000"/>
                <w:sz w:val="26"/>
                <w:szCs w:val="28"/>
              </w:rPr>
            </w:pPr>
          </w:p>
          <w:p w:rsidR="00B15816" w:rsidRPr="00B1424A" w:rsidRDefault="00B15816" w:rsidP="00B728E2">
            <w:pPr>
              <w:pStyle w:val="Standard"/>
              <w:ind w:firstLine="709"/>
              <w:rPr>
                <w:rFonts w:hint="eastAsia"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Копейка к копейке                     а на деньги времени не купишь.</w:t>
            </w:r>
          </w:p>
          <w:p w:rsidR="00B15816" w:rsidRPr="00B1424A" w:rsidRDefault="00B15816" w:rsidP="00B728E2">
            <w:pPr>
              <w:pStyle w:val="Standard"/>
              <w:ind w:firstLine="709"/>
              <w:rPr>
                <w:rFonts w:hint="eastAsia"/>
                <w:color w:val="000000"/>
                <w:sz w:val="26"/>
                <w:szCs w:val="28"/>
              </w:rPr>
            </w:pPr>
          </w:p>
          <w:p w:rsidR="00B15816" w:rsidRPr="00B1424A" w:rsidRDefault="00B15816" w:rsidP="00B728E2">
            <w:pPr>
              <w:pStyle w:val="Textbody"/>
              <w:spacing w:after="0" w:line="240" w:lineRule="auto"/>
              <w:ind w:firstLine="709"/>
              <w:rPr>
                <w:rFonts w:hint="eastAsia"/>
                <w:color w:val="000000"/>
                <w:sz w:val="26"/>
                <w:szCs w:val="28"/>
              </w:rPr>
            </w:pPr>
            <w:r w:rsidRPr="00B1424A">
              <w:rPr>
                <w:color w:val="000000"/>
                <w:sz w:val="26"/>
                <w:szCs w:val="28"/>
              </w:rPr>
              <w:t>Лишняя денежка                         проживет и семейка.</w:t>
            </w:r>
          </w:p>
        </w:tc>
      </w:tr>
    </w:tbl>
    <w:p w:rsidR="00C96CF9" w:rsidRDefault="00C96CF9" w:rsidP="00B728E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</w:p>
    <w:p w:rsidR="00C96CF9" w:rsidRDefault="00C96CF9" w:rsidP="00B728E2">
      <w:pPr>
        <w:suppressAutoHyphens w:val="0"/>
        <w:ind w:firstLine="709"/>
        <w:jc w:val="left"/>
        <w:rPr>
          <w:rFonts w:ascii="Times New Roman" w:eastAsia="SimSun" w:hAnsi="Times New Roman" w:cs="Times New Roman"/>
          <w:kern w:val="1"/>
          <w:szCs w:val="28"/>
          <w:lang w:bidi="hi-IN"/>
        </w:rPr>
      </w:pPr>
      <w:r>
        <w:rPr>
          <w:rFonts w:ascii="Times New Roman" w:hAnsi="Times New Roman" w:cs="Times New Roman"/>
          <w:szCs w:val="28"/>
        </w:rPr>
        <w:br w:type="page"/>
      </w:r>
    </w:p>
    <w:p w:rsidR="00B15816" w:rsidRPr="00B1424A" w:rsidRDefault="00B15816" w:rsidP="00F205B5">
      <w:pPr>
        <w:pStyle w:val="Standard"/>
        <w:spacing w:line="360" w:lineRule="auto"/>
        <w:ind w:firstLine="709"/>
        <w:jc w:val="both"/>
        <w:rPr>
          <w:rFonts w:hint="eastAsia"/>
          <w:sz w:val="26"/>
          <w:szCs w:val="28"/>
        </w:rPr>
      </w:pPr>
      <w:r w:rsidRPr="00B1424A">
        <w:rPr>
          <w:rFonts w:ascii="Times New Roman" w:hAnsi="Times New Roman" w:cs="Times New Roman"/>
          <w:color w:val="000000"/>
          <w:szCs w:val="28"/>
        </w:rPr>
        <w:lastRenderedPageBreak/>
        <w:t xml:space="preserve">Приложение 4              </w:t>
      </w:r>
    </w:p>
    <w:p w:rsidR="00B15816" w:rsidRPr="00B1424A" w:rsidRDefault="00B15816" w:rsidP="00F205B5">
      <w:pPr>
        <w:widowControl w:val="0"/>
        <w:spacing w:line="360" w:lineRule="auto"/>
        <w:ind w:firstLine="709"/>
        <w:jc w:val="left"/>
        <w:textAlignment w:val="baseline"/>
        <w:rPr>
          <w:rFonts w:ascii="Liberation Serif" w:eastAsia="SimSun" w:hAnsi="Liberation Serif" w:cs="Arial" w:hint="eastAsia"/>
          <w:color w:val="auto"/>
          <w:kern w:val="1"/>
          <w:sz w:val="26"/>
          <w:szCs w:val="28"/>
          <w:lang w:bidi="hi-IN"/>
        </w:rPr>
      </w:pPr>
    </w:p>
    <w:p w:rsidR="00B15816" w:rsidRPr="00B1424A" w:rsidRDefault="00B15816" w:rsidP="00F205B5">
      <w:pPr>
        <w:widowControl w:val="0"/>
        <w:spacing w:line="360" w:lineRule="auto"/>
        <w:ind w:firstLine="709"/>
        <w:jc w:val="left"/>
        <w:textAlignment w:val="baseline"/>
        <w:rPr>
          <w:rFonts w:ascii="Liberation Serif" w:eastAsia="SimSun" w:hAnsi="Liberation Serif" w:cs="Arial" w:hint="eastAsia"/>
          <w:b/>
          <w:bCs/>
          <w:color w:val="auto"/>
          <w:kern w:val="1"/>
          <w:sz w:val="26"/>
          <w:szCs w:val="28"/>
          <w:lang w:bidi="hi-IN"/>
        </w:rPr>
      </w:pPr>
      <w:r w:rsidRPr="00B1424A">
        <w:rPr>
          <w:rFonts w:ascii="Liberation Serif" w:eastAsia="SimSun" w:hAnsi="Liberation Serif" w:cs="Arial"/>
          <w:b/>
          <w:bCs/>
          <w:color w:val="auto"/>
          <w:kern w:val="1"/>
          <w:sz w:val="26"/>
          <w:szCs w:val="28"/>
          <w:lang w:bidi="hi-IN"/>
        </w:rPr>
        <w:t>«Доходы членов семьи»</w:t>
      </w:r>
    </w:p>
    <w:p w:rsidR="00B15816" w:rsidRPr="00B1424A" w:rsidRDefault="00B15816" w:rsidP="00F205B5">
      <w:pPr>
        <w:widowControl w:val="0"/>
        <w:spacing w:line="360" w:lineRule="auto"/>
        <w:ind w:firstLine="709"/>
        <w:jc w:val="left"/>
        <w:textAlignment w:val="baseline"/>
        <w:rPr>
          <w:rFonts w:ascii="Liberation Serif" w:eastAsia="SimSun" w:hAnsi="Liberation Serif" w:cs="Arial" w:hint="eastAsia"/>
          <w:b/>
          <w:bCs/>
          <w:color w:val="auto"/>
          <w:kern w:val="1"/>
          <w:sz w:val="26"/>
          <w:szCs w:val="28"/>
          <w:lang w:bidi="hi-IN"/>
        </w:rPr>
      </w:pPr>
    </w:p>
    <w:tbl>
      <w:tblPr>
        <w:tblW w:w="9580" w:type="dxa"/>
        <w:tblInd w:w="-5" w:type="dxa"/>
        <w:tblLayout w:type="fixed"/>
        <w:tblLook w:val="0000"/>
      </w:tblPr>
      <w:tblGrid>
        <w:gridCol w:w="9580"/>
      </w:tblGrid>
      <w:tr w:rsidR="00B15816" w:rsidRPr="00B1424A" w:rsidTr="00936C64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F85292" w:rsidP="00B728E2">
            <w:pPr>
              <w:widowControl w:val="0"/>
              <w:jc w:val="left"/>
              <w:textAlignment w:val="baseline"/>
              <w:rPr>
                <w:rFonts w:ascii="Liberation Serif" w:eastAsia="Liberation Serif" w:hAnsi="Liberation Serif" w:cs="Liberation Serif"/>
                <w:b/>
                <w:bCs/>
                <w:color w:val="auto"/>
                <w:kern w:val="1"/>
                <w:sz w:val="26"/>
                <w:szCs w:val="28"/>
                <w:lang w:bidi="hi-IN"/>
              </w:rPr>
            </w:pPr>
            <w:r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>Семья Красновых</w:t>
            </w:r>
          </w:p>
          <w:p w:rsidR="00B15816" w:rsidRPr="00B1424A" w:rsidRDefault="00130765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color w:val="auto"/>
                <w:kern w:val="1"/>
                <w:sz w:val="26"/>
                <w:szCs w:val="28"/>
                <w:lang w:bidi="hi-IN"/>
              </w:rPr>
            </w:pPr>
            <w:r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>Укажиисточник</w:t>
            </w:r>
            <w:r w:rsidR="00B15816"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 xml:space="preserve"> дохода кажд</w:t>
            </w:r>
            <w:r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 xml:space="preserve">ого </w:t>
            </w:r>
            <w:r w:rsidR="00B15816"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>член</w:t>
            </w:r>
            <w:r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>а</w:t>
            </w:r>
            <w:r w:rsidR="00B15816"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 xml:space="preserve"> семьи.</w:t>
            </w:r>
          </w:p>
          <w:p w:rsidR="00B15816" w:rsidRPr="00B1424A" w:rsidRDefault="00B15816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color w:val="auto"/>
                <w:kern w:val="1"/>
                <w:sz w:val="26"/>
                <w:szCs w:val="28"/>
                <w:lang w:bidi="hi-IN"/>
              </w:rPr>
            </w:pP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3684"/>
              <w:gridCol w:w="5844"/>
            </w:tblGrid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b/>
                      <w:bCs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b/>
                      <w:bCs/>
                      <w:color w:val="auto"/>
                      <w:kern w:val="1"/>
                      <w:sz w:val="26"/>
                      <w:szCs w:val="28"/>
                      <w:lang w:bidi="hi-IN"/>
                    </w:rPr>
                    <w:t>Член семьи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b/>
                      <w:bCs/>
                      <w:color w:val="auto"/>
                      <w:kern w:val="1"/>
                      <w:sz w:val="26"/>
                      <w:szCs w:val="28"/>
                      <w:lang w:bidi="hi-IN"/>
                    </w:rPr>
                    <w:t>Доход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Бабушка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Пособие по уходу за ребенком до 1,5 лет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Мама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Заработная плата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Папа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стипендия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Ребёнок (1 год)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пенсия</w:t>
                  </w:r>
                </w:p>
              </w:tc>
            </w:tr>
          </w:tbl>
          <w:p w:rsidR="00B15816" w:rsidRPr="00B1424A" w:rsidRDefault="00B15816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b/>
                <w:bCs/>
                <w:color w:val="auto"/>
                <w:kern w:val="1"/>
                <w:sz w:val="26"/>
                <w:szCs w:val="28"/>
                <w:lang w:bidi="hi-IN"/>
              </w:rPr>
            </w:pPr>
          </w:p>
        </w:tc>
      </w:tr>
      <w:tr w:rsidR="00B15816" w:rsidRPr="00B1424A" w:rsidTr="00936C64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b/>
                <w:bCs/>
                <w:color w:val="auto"/>
                <w:kern w:val="1"/>
                <w:sz w:val="26"/>
                <w:szCs w:val="28"/>
                <w:lang w:bidi="hi-IN"/>
              </w:rPr>
            </w:pPr>
            <w:r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>Семья Желтовых</w:t>
            </w:r>
          </w:p>
          <w:p w:rsidR="00B15816" w:rsidRPr="00B1424A" w:rsidRDefault="00130765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b/>
                <w:bCs/>
                <w:color w:val="auto"/>
                <w:kern w:val="1"/>
                <w:sz w:val="26"/>
                <w:szCs w:val="28"/>
                <w:lang w:bidi="hi-IN"/>
              </w:rPr>
            </w:pPr>
            <w:r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>Укажи источник дохода каждого члена семьи.</w:t>
            </w: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3684"/>
              <w:gridCol w:w="5844"/>
            </w:tblGrid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2F73E0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b/>
                      <w:bCs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b/>
                      <w:bCs/>
                      <w:color w:val="auto"/>
                      <w:kern w:val="1"/>
                      <w:sz w:val="26"/>
                      <w:szCs w:val="28"/>
                      <w:lang w:bidi="hi-IN"/>
                    </w:rPr>
                    <w:t>Член семьи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b/>
                      <w:bCs/>
                      <w:color w:val="auto"/>
                      <w:kern w:val="1"/>
                      <w:sz w:val="26"/>
                      <w:szCs w:val="28"/>
                      <w:lang w:bidi="hi-IN"/>
                    </w:rPr>
                    <w:t>Доход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Бабушка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Детское пособие для детей до 14 лет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Мама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пенсия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Папа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Заработная плата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Ребёнок 10 лет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стипендия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Ребёнок 20 лет</w:t>
                  </w:r>
                </w:p>
              </w:tc>
              <w:tc>
                <w:tcPr>
                  <w:tcW w:w="584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Пособие по уходу за ребенком до 1,5 лет</w:t>
                  </w:r>
                </w:p>
              </w:tc>
            </w:tr>
          </w:tbl>
          <w:p w:rsidR="00B15816" w:rsidRPr="00B1424A" w:rsidRDefault="00B15816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b/>
                <w:bCs/>
                <w:color w:val="auto"/>
                <w:kern w:val="1"/>
                <w:sz w:val="26"/>
                <w:szCs w:val="28"/>
                <w:lang w:bidi="hi-IN"/>
              </w:rPr>
            </w:pPr>
          </w:p>
        </w:tc>
      </w:tr>
      <w:tr w:rsidR="00B15816" w:rsidRPr="00B1424A" w:rsidTr="00936C64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C96CF9" w:rsidRDefault="00B15816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b/>
                <w:bCs/>
                <w:color w:val="auto"/>
                <w:kern w:val="1"/>
                <w:sz w:val="26"/>
                <w:szCs w:val="26"/>
                <w:lang w:bidi="hi-IN"/>
              </w:rPr>
            </w:pPr>
            <w:r w:rsidRPr="00C96CF9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6"/>
                <w:lang w:bidi="hi-IN"/>
              </w:rPr>
              <w:t xml:space="preserve">Семья Синёвых </w:t>
            </w:r>
          </w:p>
          <w:p w:rsidR="00B15816" w:rsidRPr="00C96CF9" w:rsidRDefault="00130765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color w:val="auto"/>
                <w:kern w:val="1"/>
                <w:sz w:val="26"/>
                <w:szCs w:val="26"/>
                <w:lang w:bidi="hi-IN"/>
              </w:rPr>
            </w:pPr>
            <w:r w:rsidRPr="00C96CF9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6"/>
                <w:lang w:bidi="hi-IN"/>
              </w:rPr>
              <w:t>Укажи источник дохода каждого члена семьи.</w:t>
            </w:r>
          </w:p>
          <w:tbl>
            <w:tblPr>
              <w:tblW w:w="9924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3684"/>
              <w:gridCol w:w="6240"/>
            </w:tblGrid>
            <w:tr w:rsidR="00B15816" w:rsidRPr="00C96CF9" w:rsidTr="00936C64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C96CF9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b/>
                      <w:bCs/>
                      <w:color w:val="auto"/>
                      <w:kern w:val="1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Liberation Serif" w:eastAsia="SimSun" w:hAnsi="Liberation Serif" w:cs="Arial"/>
                      <w:b/>
                      <w:bCs/>
                      <w:color w:val="auto"/>
                      <w:kern w:val="1"/>
                      <w:sz w:val="26"/>
                      <w:szCs w:val="26"/>
                      <w:lang w:bidi="hi-IN"/>
                    </w:rPr>
                    <w:t>Член семьи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15816" w:rsidRPr="00C96CF9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 w:val="26"/>
                      <w:szCs w:val="26"/>
                    </w:rPr>
                  </w:pPr>
                  <w:r w:rsidRPr="00C96CF9">
                    <w:rPr>
                      <w:rFonts w:ascii="Liberation Serif" w:eastAsia="SimSun" w:hAnsi="Liberation Serif" w:cs="Arial"/>
                      <w:b/>
                      <w:bCs/>
                      <w:color w:val="auto"/>
                      <w:kern w:val="1"/>
                      <w:sz w:val="26"/>
                      <w:szCs w:val="26"/>
                      <w:lang w:bidi="hi-IN"/>
                    </w:rPr>
                    <w:t>Доход</w:t>
                  </w:r>
                </w:p>
              </w:tc>
            </w:tr>
            <w:tr w:rsidR="00B15816" w:rsidRPr="00C96CF9" w:rsidTr="00936C64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C96CF9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  <w:t>мама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15816" w:rsidRPr="00C96CF9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  <w:t>пенсия</w:t>
                  </w:r>
                </w:p>
              </w:tc>
            </w:tr>
            <w:tr w:rsidR="00B15816" w:rsidRPr="00C96CF9" w:rsidTr="00936C64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C96CF9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  <w:t>папа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15816" w:rsidRPr="00C96CF9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  <w:t>Пособие по уходу за ребенком до 1,5 лет</w:t>
                  </w:r>
                </w:p>
              </w:tc>
            </w:tr>
            <w:tr w:rsidR="00B15816" w:rsidRPr="00C96CF9" w:rsidTr="00936C64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C96CF9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  <w:t>Дочь 14 лет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15816" w:rsidRPr="00C96CF9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  <w:t>зарплата</w:t>
                  </w:r>
                </w:p>
              </w:tc>
            </w:tr>
            <w:tr w:rsidR="00B15816" w:rsidRPr="00C96CF9" w:rsidTr="00936C64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C96CF9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  <w:t>Сын 1 год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1"/>
                      <w:sz w:val="26"/>
                      <w:szCs w:val="26"/>
                      <w:lang w:bidi="hi-IN"/>
                    </w:rPr>
                    <w:t>Стипендия</w:t>
                  </w:r>
                </w:p>
              </w:tc>
            </w:tr>
          </w:tbl>
          <w:p w:rsidR="00130765" w:rsidRPr="00C96CF9" w:rsidRDefault="00130765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b/>
                <w:bCs/>
                <w:color w:val="auto"/>
                <w:kern w:val="1"/>
                <w:sz w:val="26"/>
                <w:szCs w:val="26"/>
                <w:lang w:bidi="hi-IN"/>
              </w:rPr>
            </w:pPr>
          </w:p>
        </w:tc>
      </w:tr>
      <w:tr w:rsidR="00130765" w:rsidRPr="00B1424A" w:rsidTr="00936C64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65" w:rsidRPr="00B1424A" w:rsidRDefault="00130765" w:rsidP="00B728E2">
            <w:pPr>
              <w:widowControl w:val="0"/>
              <w:autoSpaceDN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szCs w:val="32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Cs w:val="32"/>
                <w:lang w:bidi="hi-IN"/>
              </w:rPr>
              <w:t>Семья Розовых</w:t>
            </w:r>
          </w:p>
          <w:p w:rsidR="00130765" w:rsidRPr="00B1424A" w:rsidRDefault="00130765" w:rsidP="00B728E2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  <w:t>Укажи источник дохода каждого члена семьи.</w:t>
            </w:r>
          </w:p>
          <w:tbl>
            <w:tblPr>
              <w:tblW w:w="9804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3684"/>
              <w:gridCol w:w="6120"/>
            </w:tblGrid>
            <w:tr w:rsidR="00130765" w:rsidRPr="00B1424A" w:rsidTr="00E73D1A">
              <w:tc>
                <w:tcPr>
                  <w:tcW w:w="368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B1424A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b/>
                      <w:bCs/>
                      <w:color w:val="auto"/>
                      <w:kern w:val="3"/>
                      <w:szCs w:val="32"/>
                      <w:lang w:bidi="hi-IN"/>
                    </w:rPr>
                  </w:pPr>
                  <w:r w:rsidRPr="00B1424A">
                    <w:rPr>
                      <w:rFonts w:ascii="Times New Roman" w:eastAsia="SimSun" w:hAnsi="Times New Roman" w:cs="Times New Roman"/>
                      <w:b/>
                      <w:bCs/>
                      <w:color w:val="auto"/>
                      <w:kern w:val="3"/>
                      <w:szCs w:val="32"/>
                      <w:lang w:bidi="hi-IN"/>
                    </w:rPr>
                    <w:t>Член семьи</w:t>
                  </w:r>
                </w:p>
              </w:tc>
              <w:tc>
                <w:tcPr>
                  <w:tcW w:w="612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B1424A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b/>
                      <w:bCs/>
                      <w:color w:val="auto"/>
                      <w:kern w:val="3"/>
                      <w:szCs w:val="32"/>
                      <w:lang w:bidi="hi-IN"/>
                    </w:rPr>
                  </w:pPr>
                  <w:r w:rsidRPr="00B1424A">
                    <w:rPr>
                      <w:rFonts w:ascii="Times New Roman" w:eastAsia="SimSun" w:hAnsi="Times New Roman" w:cs="Times New Roman"/>
                      <w:b/>
                      <w:bCs/>
                      <w:color w:val="auto"/>
                      <w:kern w:val="3"/>
                      <w:szCs w:val="32"/>
                      <w:lang w:bidi="hi-IN"/>
                    </w:rPr>
                    <w:t>Доход</w:t>
                  </w:r>
                </w:p>
              </w:tc>
            </w:tr>
            <w:tr w:rsidR="00130765" w:rsidRPr="00B1424A" w:rsidTr="00E73D1A">
              <w:tc>
                <w:tcPr>
                  <w:tcW w:w="368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  <w:t>мама</w:t>
                  </w:r>
                </w:p>
              </w:tc>
              <w:tc>
                <w:tcPr>
                  <w:tcW w:w="612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  <w:t>стипендия</w:t>
                  </w:r>
                </w:p>
              </w:tc>
            </w:tr>
            <w:tr w:rsidR="00130765" w:rsidRPr="00B1424A" w:rsidTr="00E73D1A">
              <w:tc>
                <w:tcPr>
                  <w:tcW w:w="368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  <w:t>Бабушка</w:t>
                  </w:r>
                </w:p>
              </w:tc>
              <w:tc>
                <w:tcPr>
                  <w:tcW w:w="612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  <w:t>Пособие по уходу за ребенком до 1,5 лет</w:t>
                  </w:r>
                </w:p>
              </w:tc>
            </w:tr>
            <w:tr w:rsidR="00130765" w:rsidRPr="00B1424A" w:rsidTr="00E73D1A">
              <w:tc>
                <w:tcPr>
                  <w:tcW w:w="368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  <w:t>Дочь  19 лет</w:t>
                  </w:r>
                </w:p>
              </w:tc>
              <w:tc>
                <w:tcPr>
                  <w:tcW w:w="612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  <w:t>зарплата</w:t>
                  </w:r>
                </w:p>
              </w:tc>
            </w:tr>
            <w:tr w:rsidR="00130765" w:rsidRPr="00B1424A" w:rsidTr="00E73D1A">
              <w:tc>
                <w:tcPr>
                  <w:tcW w:w="368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  <w:t xml:space="preserve"> Папа</w:t>
                  </w:r>
                </w:p>
              </w:tc>
              <w:tc>
                <w:tcPr>
                  <w:tcW w:w="612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  <w:t>Пенсия</w:t>
                  </w:r>
                </w:p>
              </w:tc>
            </w:tr>
            <w:tr w:rsidR="00130765" w:rsidRPr="00B1424A" w:rsidTr="00E73D1A">
              <w:tc>
                <w:tcPr>
                  <w:tcW w:w="368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  <w:t>Дедушка</w:t>
                  </w:r>
                </w:p>
              </w:tc>
              <w:tc>
                <w:tcPr>
                  <w:tcW w:w="612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30765" w:rsidRPr="00C96CF9" w:rsidRDefault="00130765" w:rsidP="00B728E2">
                  <w:pPr>
                    <w:widowControl w:val="0"/>
                    <w:suppressLineNumbers/>
                    <w:autoSpaceDN w:val="0"/>
                    <w:jc w:val="left"/>
                    <w:textAlignment w:val="baseline"/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</w:pPr>
                  <w:r w:rsidRPr="00C96CF9">
                    <w:rPr>
                      <w:rFonts w:ascii="Times New Roman" w:eastAsia="SimSun" w:hAnsi="Times New Roman" w:cs="Times New Roman"/>
                      <w:color w:val="auto"/>
                      <w:kern w:val="3"/>
                      <w:sz w:val="26"/>
                      <w:szCs w:val="26"/>
                      <w:lang w:bidi="hi-IN"/>
                    </w:rPr>
                    <w:t>Детское пособие для детей до 14 лет</w:t>
                  </w:r>
                </w:p>
              </w:tc>
            </w:tr>
          </w:tbl>
          <w:p w:rsidR="00130765" w:rsidRPr="00B1424A" w:rsidRDefault="00130765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b/>
                <w:bCs/>
                <w:color w:val="auto"/>
                <w:kern w:val="1"/>
                <w:sz w:val="26"/>
                <w:szCs w:val="28"/>
                <w:lang w:bidi="hi-IN"/>
              </w:rPr>
            </w:pPr>
          </w:p>
        </w:tc>
      </w:tr>
      <w:tr w:rsidR="00B15816" w:rsidRPr="00B1424A" w:rsidTr="00936C64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b/>
                <w:bCs/>
                <w:color w:val="auto"/>
                <w:kern w:val="1"/>
                <w:sz w:val="26"/>
                <w:szCs w:val="28"/>
                <w:lang w:bidi="hi-IN"/>
              </w:rPr>
            </w:pPr>
            <w:r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>Семья Зеленовых</w:t>
            </w:r>
          </w:p>
          <w:p w:rsidR="00B15816" w:rsidRPr="00B1424A" w:rsidRDefault="00130765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b/>
                <w:bCs/>
                <w:color w:val="auto"/>
                <w:kern w:val="1"/>
                <w:sz w:val="26"/>
                <w:szCs w:val="28"/>
                <w:lang w:bidi="hi-IN"/>
              </w:rPr>
            </w:pPr>
            <w:r w:rsidRPr="00B1424A">
              <w:rPr>
                <w:rFonts w:ascii="Liberation Serif" w:eastAsia="SimSun" w:hAnsi="Liberation Serif" w:cs="Arial"/>
                <w:b/>
                <w:bCs/>
                <w:color w:val="auto"/>
                <w:kern w:val="1"/>
                <w:sz w:val="26"/>
                <w:szCs w:val="28"/>
                <w:lang w:bidi="hi-IN"/>
              </w:rPr>
              <w:t>Укажи источник дохода каждого члена семьи.</w:t>
            </w: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3684"/>
              <w:gridCol w:w="5952"/>
            </w:tblGrid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b/>
                      <w:bCs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b/>
                      <w:bCs/>
                      <w:color w:val="auto"/>
                      <w:kern w:val="1"/>
                      <w:sz w:val="26"/>
                      <w:szCs w:val="28"/>
                      <w:lang w:bidi="hi-IN"/>
                    </w:rPr>
                    <w:t>Член семьи</w:t>
                  </w:r>
                </w:p>
              </w:tc>
              <w:tc>
                <w:tcPr>
                  <w:tcW w:w="5952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b/>
                      <w:bCs/>
                      <w:color w:val="auto"/>
                      <w:kern w:val="1"/>
                      <w:sz w:val="26"/>
                      <w:szCs w:val="28"/>
                      <w:lang w:bidi="hi-IN"/>
                    </w:rPr>
                    <w:t>Доход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Дочь   2 года</w:t>
                  </w:r>
                </w:p>
              </w:tc>
              <w:tc>
                <w:tcPr>
                  <w:tcW w:w="5952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стипендия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Бабушка</w:t>
                  </w:r>
                </w:p>
              </w:tc>
              <w:tc>
                <w:tcPr>
                  <w:tcW w:w="5952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Пособие по уходу за ребенком до 1,5 лет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Дочь  19 лет</w:t>
                  </w:r>
                </w:p>
              </w:tc>
              <w:tc>
                <w:tcPr>
                  <w:tcW w:w="5952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зарплата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Папа</w:t>
                  </w:r>
                </w:p>
              </w:tc>
              <w:tc>
                <w:tcPr>
                  <w:tcW w:w="5952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Пенсия</w:t>
                  </w:r>
                </w:p>
              </w:tc>
            </w:tr>
            <w:tr w:rsidR="00B15816" w:rsidRPr="00B1424A">
              <w:tc>
                <w:tcPr>
                  <w:tcW w:w="3684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rFonts w:ascii="Liberation Serif" w:eastAsia="SimSun" w:hAnsi="Liberation Serif" w:cs="Arial" w:hint="eastAsia"/>
                      <w:color w:val="auto"/>
                      <w:kern w:val="1"/>
                      <w:sz w:val="26"/>
                      <w:szCs w:val="28"/>
                      <w:lang w:bidi="hi-IN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Мама</w:t>
                  </w:r>
                </w:p>
              </w:tc>
              <w:tc>
                <w:tcPr>
                  <w:tcW w:w="5952" w:type="dxa"/>
                  <w:shd w:val="clear" w:color="auto" w:fill="auto"/>
                  <w:vAlign w:val="center"/>
                </w:tcPr>
                <w:p w:rsidR="00B15816" w:rsidRPr="00B1424A" w:rsidRDefault="00B15816" w:rsidP="00B728E2">
                  <w:pPr>
                    <w:widowControl w:val="0"/>
                    <w:suppressLineNumbers/>
                    <w:jc w:val="left"/>
                    <w:textAlignment w:val="baseline"/>
                    <w:rPr>
                      <w:szCs w:val="28"/>
                    </w:rPr>
                  </w:pPr>
                  <w:r w:rsidRPr="00B1424A">
                    <w:rPr>
                      <w:rFonts w:ascii="Liberation Serif" w:eastAsia="SimSun" w:hAnsi="Liberation Serif" w:cs="Arial"/>
                      <w:color w:val="auto"/>
                      <w:kern w:val="1"/>
                      <w:sz w:val="26"/>
                      <w:szCs w:val="28"/>
                      <w:lang w:bidi="hi-IN"/>
                    </w:rPr>
                    <w:t>Детское пособие для детей до 14 лет</w:t>
                  </w:r>
                </w:p>
              </w:tc>
            </w:tr>
          </w:tbl>
          <w:p w:rsidR="00B15816" w:rsidRPr="00B1424A" w:rsidRDefault="00B15816" w:rsidP="00B728E2">
            <w:pPr>
              <w:widowControl w:val="0"/>
              <w:jc w:val="left"/>
              <w:textAlignment w:val="baseline"/>
              <w:rPr>
                <w:rFonts w:ascii="Liberation Serif" w:eastAsia="SimSun" w:hAnsi="Liberation Serif" w:cs="Arial" w:hint="eastAsia"/>
                <w:b/>
                <w:bCs/>
                <w:color w:val="auto"/>
                <w:kern w:val="1"/>
                <w:sz w:val="26"/>
                <w:szCs w:val="28"/>
                <w:lang w:bidi="hi-IN"/>
              </w:rPr>
            </w:pPr>
          </w:p>
        </w:tc>
      </w:tr>
    </w:tbl>
    <w:p w:rsidR="00C96CF9" w:rsidRDefault="00C96CF9" w:rsidP="00F205B5">
      <w:pPr>
        <w:suppressAutoHyphens w:val="0"/>
        <w:spacing w:line="360" w:lineRule="auto"/>
        <w:ind w:firstLine="709"/>
        <w:jc w:val="left"/>
        <w:rPr>
          <w:rFonts w:ascii="Times New Roman" w:eastAsia="SimSun" w:hAnsi="Times New Roman" w:cs="Times New Roman"/>
          <w:kern w:val="1"/>
          <w:szCs w:val="28"/>
          <w:lang w:bidi="hi-IN"/>
        </w:rPr>
      </w:pPr>
      <w:r>
        <w:rPr>
          <w:rFonts w:ascii="Times New Roman" w:hAnsi="Times New Roman" w:cs="Times New Roman"/>
          <w:szCs w:val="28"/>
        </w:rPr>
        <w:br w:type="page"/>
      </w:r>
    </w:p>
    <w:p w:rsidR="00B15816" w:rsidRPr="00B1424A" w:rsidRDefault="00B15816" w:rsidP="00F205B5">
      <w:pPr>
        <w:pStyle w:val="Textbody"/>
        <w:spacing w:after="0" w:line="360" w:lineRule="auto"/>
        <w:ind w:firstLine="709"/>
        <w:rPr>
          <w:rFonts w:ascii="Times New Roman" w:hAnsi="Times New Roman" w:cs="Times New Roman"/>
          <w:b/>
          <w:color w:val="000000"/>
          <w:szCs w:val="28"/>
        </w:rPr>
      </w:pPr>
      <w:r w:rsidRPr="00B1424A">
        <w:rPr>
          <w:rFonts w:ascii="Times New Roman" w:hAnsi="Times New Roman" w:cs="Times New Roman"/>
          <w:color w:val="000000"/>
          <w:szCs w:val="28"/>
        </w:rPr>
        <w:lastRenderedPageBreak/>
        <w:t>Приложение 5</w:t>
      </w:r>
    </w:p>
    <w:p w:rsidR="00E23A72" w:rsidRPr="00E23A72" w:rsidRDefault="00B15816" w:rsidP="00F205B5">
      <w:pPr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B1424A">
        <w:rPr>
          <w:rFonts w:ascii="Times New Roman" w:hAnsi="Times New Roman" w:cs="Times New Roman"/>
          <w:b/>
          <w:szCs w:val="28"/>
        </w:rPr>
        <w:t>«Посчитай доход семьи»</w:t>
      </w:r>
    </w:p>
    <w:p w:rsidR="00B15816" w:rsidRPr="00E23A72" w:rsidRDefault="00E23A72" w:rsidP="00C7570C">
      <w:pPr>
        <w:rPr>
          <w:rFonts w:ascii="Times New Roman" w:hAnsi="Times New Roman" w:cs="Times New Roman"/>
          <w:b/>
          <w:bCs/>
        </w:rPr>
      </w:pPr>
      <w:r w:rsidRPr="00E23A72">
        <w:rPr>
          <w:rFonts w:ascii="Liberation Serif" w:eastAsia="SimSun" w:hAnsi="Liberation Serif" w:cs="Arial"/>
          <w:b/>
          <w:bCs/>
          <w:color w:val="auto"/>
          <w:kern w:val="1"/>
          <w:lang w:bidi="hi-IN"/>
        </w:rPr>
        <w:t>Семья Красновых</w:t>
      </w:r>
    </w:p>
    <w:tbl>
      <w:tblPr>
        <w:tblW w:w="0" w:type="auto"/>
        <w:tblInd w:w="-5" w:type="dxa"/>
        <w:tblLayout w:type="fixed"/>
        <w:tblLook w:val="0000"/>
      </w:tblPr>
      <w:tblGrid>
        <w:gridCol w:w="4678"/>
        <w:gridCol w:w="4649"/>
      </w:tblGrid>
      <w:tr w:rsidR="00B15816" w:rsidRPr="00B1424A" w:rsidTr="00C96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Вид дохода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Сумма</w:t>
            </w:r>
          </w:p>
        </w:tc>
      </w:tr>
      <w:tr w:rsidR="00B15816" w:rsidRPr="00B1424A" w:rsidTr="00C96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Зарплата папы (сантехник)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17000 руб.</w:t>
            </w:r>
          </w:p>
        </w:tc>
      </w:tr>
      <w:tr w:rsidR="00B15816" w:rsidRPr="00B1424A" w:rsidTr="00C96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Зарплата мамы (продавец)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22000 руб.</w:t>
            </w:r>
          </w:p>
        </w:tc>
      </w:tr>
      <w:tr w:rsidR="00B15816" w:rsidRPr="00B1424A" w:rsidTr="00C96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Пенсия бабушки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12000 руб.</w:t>
            </w:r>
          </w:p>
        </w:tc>
      </w:tr>
      <w:tr w:rsidR="00B15816" w:rsidRPr="00B1424A" w:rsidTr="00C96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Пенсия дедушки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14000 руб.</w:t>
            </w:r>
          </w:p>
        </w:tc>
      </w:tr>
      <w:tr w:rsidR="00B15816" w:rsidRPr="00B1424A" w:rsidTr="00C96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Стипендия старшего сына (студент)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1600 руб.</w:t>
            </w:r>
          </w:p>
        </w:tc>
      </w:tr>
      <w:tr w:rsidR="00B15816" w:rsidRPr="00B1424A" w:rsidTr="00C96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Пособие на младшую дочь (2 года)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1500 руб.</w:t>
            </w:r>
          </w:p>
        </w:tc>
      </w:tr>
      <w:tr w:rsidR="00B15816" w:rsidRPr="00B1424A" w:rsidTr="00936C64"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Итого:</w:t>
            </w:r>
          </w:p>
        </w:tc>
      </w:tr>
    </w:tbl>
    <w:p w:rsidR="00B15816" w:rsidRPr="00E23A72" w:rsidRDefault="00B15816" w:rsidP="00C7570C">
      <w:pPr>
        <w:rPr>
          <w:rFonts w:ascii="Times New Roman" w:hAnsi="Times New Roman" w:cs="Times New Roman"/>
        </w:rPr>
      </w:pPr>
    </w:p>
    <w:p w:rsidR="00B15816" w:rsidRPr="00E23A72" w:rsidRDefault="00E23A72" w:rsidP="00C7570C">
      <w:pPr>
        <w:rPr>
          <w:rFonts w:ascii="Times New Roman" w:hAnsi="Times New Roman" w:cs="Times New Roman"/>
          <w:b/>
          <w:bCs/>
        </w:rPr>
      </w:pPr>
      <w:r w:rsidRPr="00E23A72">
        <w:rPr>
          <w:rFonts w:ascii="Liberation Serif" w:eastAsia="SimSun" w:hAnsi="Liberation Serif" w:cs="Arial"/>
          <w:b/>
          <w:bCs/>
          <w:color w:val="auto"/>
          <w:kern w:val="1"/>
          <w:lang w:bidi="hi-IN"/>
        </w:rPr>
        <w:t>Семья Желтовых</w:t>
      </w:r>
    </w:p>
    <w:tbl>
      <w:tblPr>
        <w:tblW w:w="0" w:type="auto"/>
        <w:tblInd w:w="-5" w:type="dxa"/>
        <w:tblLayout w:type="fixed"/>
        <w:tblLook w:val="0000"/>
      </w:tblPr>
      <w:tblGrid>
        <w:gridCol w:w="4672"/>
        <w:gridCol w:w="4683"/>
      </w:tblGrid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Вид дохода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Сумма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Зарплата папы (инженер)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30000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Зарплата мамы (учитель)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25000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Пенсия бабушки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12000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Пенсия дедушки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14000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Стипендия старшего сына (студент)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1600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Пособие на младшую дочь (2 года)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1500 руб.</w:t>
            </w:r>
          </w:p>
        </w:tc>
      </w:tr>
      <w:tr w:rsidR="00B15816" w:rsidRPr="00B1424A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Итого:</w:t>
            </w:r>
          </w:p>
        </w:tc>
      </w:tr>
    </w:tbl>
    <w:p w:rsidR="00E23A72" w:rsidRPr="00E23A72" w:rsidRDefault="00E23A72" w:rsidP="00C7570C">
      <w:pPr>
        <w:widowControl w:val="0"/>
        <w:jc w:val="left"/>
        <w:textAlignment w:val="baseline"/>
        <w:rPr>
          <w:rFonts w:ascii="Liberation Serif" w:eastAsia="SimSun" w:hAnsi="Liberation Serif" w:cs="Arial" w:hint="eastAsia"/>
          <w:b/>
          <w:bCs/>
          <w:color w:val="auto"/>
          <w:kern w:val="1"/>
          <w:lang w:bidi="hi-IN"/>
        </w:rPr>
      </w:pPr>
    </w:p>
    <w:p w:rsidR="00B15816" w:rsidRPr="00E23A72" w:rsidRDefault="00E23A72" w:rsidP="00C7570C">
      <w:pPr>
        <w:rPr>
          <w:rFonts w:ascii="Times New Roman" w:hAnsi="Times New Roman" w:cs="Times New Roman"/>
          <w:b/>
          <w:bCs/>
        </w:rPr>
      </w:pPr>
      <w:r w:rsidRPr="00E23A72">
        <w:rPr>
          <w:rFonts w:ascii="Liberation Serif" w:eastAsia="SimSun" w:hAnsi="Liberation Serif" w:cs="Arial"/>
          <w:b/>
          <w:bCs/>
          <w:color w:val="auto"/>
          <w:kern w:val="1"/>
          <w:lang w:bidi="hi-IN"/>
        </w:rPr>
        <w:t>Семья Синёвых</w:t>
      </w:r>
    </w:p>
    <w:tbl>
      <w:tblPr>
        <w:tblW w:w="0" w:type="auto"/>
        <w:tblInd w:w="-5" w:type="dxa"/>
        <w:tblLayout w:type="fixed"/>
        <w:tblLook w:val="0000"/>
      </w:tblPr>
      <w:tblGrid>
        <w:gridCol w:w="4672"/>
        <w:gridCol w:w="4683"/>
      </w:tblGrid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Вид дохода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Сумма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Зарплата папы (сотрудник полиции)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40000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Зарплата мамы (врач)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30000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Пенсия бабушки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12000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Пенсия дедушки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14000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Стипендия старшего сына (студент)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1600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Пособие на младшую дочь (2 года)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1500 руб.</w:t>
            </w:r>
          </w:p>
        </w:tc>
      </w:tr>
      <w:tr w:rsidR="00B15816" w:rsidRPr="00B1424A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Итого:</w:t>
            </w:r>
          </w:p>
        </w:tc>
      </w:tr>
    </w:tbl>
    <w:p w:rsidR="00D87FE1" w:rsidRPr="00B1424A" w:rsidRDefault="00D87FE1" w:rsidP="00C7570C">
      <w:pPr>
        <w:jc w:val="both"/>
        <w:rPr>
          <w:rFonts w:ascii="Times New Roman" w:hAnsi="Times New Roman" w:cs="Times New Roman"/>
          <w:b/>
          <w:bCs/>
          <w:szCs w:val="28"/>
        </w:rPr>
      </w:pPr>
    </w:p>
    <w:p w:rsidR="00B15816" w:rsidRPr="00B1424A" w:rsidRDefault="00E23A72" w:rsidP="00C7570C">
      <w:pPr>
        <w:rPr>
          <w:rFonts w:ascii="Times New Roman" w:hAnsi="Times New Roman" w:cs="Times New Roman"/>
          <w:b/>
          <w:bCs/>
          <w:szCs w:val="28"/>
        </w:rPr>
      </w:pPr>
      <w:r w:rsidRPr="00B1424A">
        <w:rPr>
          <w:rFonts w:ascii="Times New Roman" w:eastAsia="SimSun" w:hAnsi="Times New Roman" w:cs="Times New Roman"/>
          <w:b/>
          <w:bCs/>
          <w:color w:val="auto"/>
          <w:kern w:val="3"/>
          <w:szCs w:val="32"/>
          <w:lang w:bidi="hi-IN"/>
        </w:rPr>
        <w:t>Семья Розовых</w:t>
      </w:r>
    </w:p>
    <w:tbl>
      <w:tblPr>
        <w:tblW w:w="0" w:type="auto"/>
        <w:tblInd w:w="-5" w:type="dxa"/>
        <w:tblLayout w:type="fixed"/>
        <w:tblLook w:val="0000"/>
      </w:tblPr>
      <w:tblGrid>
        <w:gridCol w:w="4672"/>
        <w:gridCol w:w="4683"/>
      </w:tblGrid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Вид дохода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Сумма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Зарплата папы (военнослужащий)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40000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Зарплата мамы (повар)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17000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Пенсия бабушки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12000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Пенсия дедушки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14000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Стипендия старшего сына (студент)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1600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Пособие на младшую дочь (2 года)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1500 руб.</w:t>
            </w:r>
          </w:p>
        </w:tc>
      </w:tr>
      <w:tr w:rsidR="00B15816" w:rsidRPr="00B1424A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Итого:</w:t>
            </w:r>
          </w:p>
        </w:tc>
      </w:tr>
    </w:tbl>
    <w:p w:rsidR="00B15816" w:rsidRPr="00B1424A" w:rsidRDefault="00B15816" w:rsidP="00C7570C">
      <w:pPr>
        <w:rPr>
          <w:rFonts w:ascii="Times New Roman" w:hAnsi="Times New Roman" w:cs="Times New Roman"/>
          <w:szCs w:val="28"/>
        </w:rPr>
      </w:pPr>
    </w:p>
    <w:p w:rsidR="00B15816" w:rsidRPr="00B1424A" w:rsidRDefault="00E23A72" w:rsidP="00C7570C">
      <w:pPr>
        <w:rPr>
          <w:rFonts w:ascii="Times New Roman" w:hAnsi="Times New Roman" w:cs="Times New Roman"/>
          <w:b/>
          <w:bCs/>
          <w:szCs w:val="28"/>
        </w:rPr>
      </w:pPr>
      <w:r w:rsidRPr="00B1424A">
        <w:rPr>
          <w:rFonts w:ascii="Liberation Serif" w:eastAsia="SimSun" w:hAnsi="Liberation Serif" w:cs="Arial"/>
          <w:b/>
          <w:bCs/>
          <w:color w:val="auto"/>
          <w:kern w:val="1"/>
          <w:sz w:val="26"/>
          <w:szCs w:val="28"/>
          <w:lang w:bidi="hi-IN"/>
        </w:rPr>
        <w:t>Семья Зеленовых</w:t>
      </w:r>
    </w:p>
    <w:tbl>
      <w:tblPr>
        <w:tblW w:w="0" w:type="auto"/>
        <w:tblInd w:w="-5" w:type="dxa"/>
        <w:tblLayout w:type="fixed"/>
        <w:tblLook w:val="0000"/>
      </w:tblPr>
      <w:tblGrid>
        <w:gridCol w:w="4672"/>
        <w:gridCol w:w="4683"/>
      </w:tblGrid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Вид дохода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Сумма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Зарплата папы (водитель)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20000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Зарплата мамы (бухгалтер)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21000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Пенсия бабушки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12000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Пенсия дедушки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14000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Стипендия старшего сына (студент)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1600 руб.</w:t>
            </w:r>
          </w:p>
        </w:tc>
      </w:tr>
      <w:tr w:rsidR="00B15816" w:rsidRPr="00B1424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Пособие на младшую дочь (2 года)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szCs w:val="28"/>
              </w:rPr>
              <w:t>1500 руб.</w:t>
            </w:r>
          </w:p>
        </w:tc>
      </w:tr>
      <w:tr w:rsidR="00B15816" w:rsidRPr="00B1424A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B15816" w:rsidP="00C7570C">
            <w:pPr>
              <w:rPr>
                <w:rFonts w:ascii="Times New Roman" w:hAnsi="Times New Roman" w:cs="Times New Roman"/>
                <w:szCs w:val="28"/>
              </w:rPr>
            </w:pPr>
            <w:r w:rsidRPr="00B1424A">
              <w:rPr>
                <w:rFonts w:ascii="Times New Roman" w:hAnsi="Times New Roman" w:cs="Times New Roman"/>
                <w:b/>
                <w:bCs/>
                <w:szCs w:val="28"/>
              </w:rPr>
              <w:t>Итого:</w:t>
            </w:r>
          </w:p>
        </w:tc>
      </w:tr>
    </w:tbl>
    <w:p w:rsidR="00B15816" w:rsidRPr="00B1424A" w:rsidRDefault="00B15816" w:rsidP="00F205B5">
      <w:pPr>
        <w:spacing w:line="360" w:lineRule="auto"/>
        <w:ind w:firstLine="709"/>
        <w:jc w:val="left"/>
        <w:rPr>
          <w:rFonts w:ascii="Times New Roman" w:hAnsi="Times New Roman" w:cs="Times New Roman"/>
          <w:szCs w:val="28"/>
          <w:lang w:bidi="ar-SA"/>
        </w:rPr>
      </w:pPr>
      <w:r w:rsidRPr="00B1424A">
        <w:rPr>
          <w:rFonts w:ascii="Times New Roman" w:hAnsi="Times New Roman" w:cs="Times New Roman"/>
          <w:szCs w:val="28"/>
          <w:lang w:bidi="ar-SA"/>
        </w:rPr>
        <w:lastRenderedPageBreak/>
        <w:t>Приложение 6</w:t>
      </w:r>
    </w:p>
    <w:p w:rsidR="00B15816" w:rsidRPr="00B1424A" w:rsidRDefault="00B15816" w:rsidP="00F205B5">
      <w:pPr>
        <w:spacing w:line="360" w:lineRule="auto"/>
        <w:ind w:firstLine="709"/>
        <w:jc w:val="left"/>
        <w:rPr>
          <w:rFonts w:ascii="Times New Roman" w:hAnsi="Times New Roman" w:cs="Times New Roman"/>
          <w:szCs w:val="28"/>
          <w:lang w:bidi="ar-SA"/>
        </w:rPr>
      </w:pPr>
    </w:p>
    <w:p w:rsidR="00B15816" w:rsidRPr="00B1424A" w:rsidRDefault="00B15816" w:rsidP="00C7570C">
      <w:pPr>
        <w:jc w:val="left"/>
        <w:rPr>
          <w:rFonts w:ascii="Times New Roman" w:eastAsia="SimSun" w:hAnsi="Times New Roman" w:cs="Times New Roman"/>
          <w:b/>
          <w:bCs/>
          <w:color w:val="auto"/>
          <w:kern w:val="1"/>
          <w:szCs w:val="28"/>
          <w:lang w:bidi="hi-IN"/>
        </w:rPr>
      </w:pPr>
      <w:r w:rsidRPr="00B1424A">
        <w:rPr>
          <w:rFonts w:ascii="Times New Roman" w:hAnsi="Times New Roman" w:cs="Times New Roman"/>
          <w:b/>
          <w:szCs w:val="28"/>
          <w:lang w:bidi="ar-SA"/>
        </w:rPr>
        <w:t>«Выбор критериев»</w:t>
      </w:r>
    </w:p>
    <w:tbl>
      <w:tblPr>
        <w:tblW w:w="0" w:type="auto"/>
        <w:tblInd w:w="-5" w:type="dxa"/>
        <w:tblLayout w:type="fixed"/>
        <w:tblLook w:val="0000"/>
      </w:tblPr>
      <w:tblGrid>
        <w:gridCol w:w="9580"/>
      </w:tblGrid>
      <w:tr w:rsidR="00B15816" w:rsidRPr="00B1424A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816" w:rsidRPr="00B1424A" w:rsidRDefault="00F85292" w:rsidP="00C7570C">
            <w:pPr>
              <w:widowControl w:val="0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  <w:t>Отметь Vте критерии</w:t>
            </w:r>
            <w:r w:rsidR="00B15816" w:rsidRPr="00B1424A"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  <w:t xml:space="preserve">, которые, по вашему </w:t>
            </w:r>
            <w:r w:rsidRPr="00B1424A"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  <w:t>мнению, будут</w:t>
            </w:r>
            <w:r w:rsidR="00B15816" w:rsidRPr="00B1424A"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  <w:t xml:space="preserve"> важны для получения высокой заработной платы.</w:t>
            </w:r>
          </w:p>
          <w:p w:rsidR="00B15816" w:rsidRPr="00B1424A" w:rsidRDefault="00B15816" w:rsidP="00C7570C">
            <w:pPr>
              <w:widowControl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</w:pPr>
          </w:p>
          <w:p w:rsidR="00B15816" w:rsidRPr="00B1424A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</w:pPr>
            <w:r w:rsidRPr="003D586F">
              <w:rPr>
                <w:rFonts w:ascii="Times New Roman" w:hAnsi="Times New Roman" w:cs="Times New Roman"/>
                <w:noProof/>
                <w:szCs w:val="28"/>
                <w:lang w:eastAsia="ru-RU"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margin-left:365.8pt;margin-top:18.25pt;width:22.5pt;height:21.9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" strokecolor="#3465a4" strokeweight="1pt">
                  <v:textbox inset="0,0,0,0">
                    <w:txbxContent>
                      <w:p w:rsidR="00F205B5" w:rsidRDefault="00F205B5"/>
                    </w:txbxContent>
                  </v:textbox>
                  <w10:wrap anchorx="margin"/>
                </v:shape>
              </w:pict>
            </w:r>
          </w:p>
          <w:p w:rsidR="00B15816" w:rsidRPr="00B1424A" w:rsidRDefault="00B1581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Сложность работы                        </w:t>
            </w:r>
          </w:p>
          <w:p w:rsidR="00B15816" w:rsidRPr="00B1424A" w:rsidRDefault="00B1581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</w:p>
          <w:p w:rsidR="00B15816" w:rsidRPr="00B1424A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auto"/>
                <w:kern w:val="1"/>
                <w:szCs w:val="28"/>
                <w:lang w:eastAsia="ru-RU" w:bidi="ar-SA"/>
              </w:rPr>
              <w:pict>
                <v:shape id="Text Box 7" o:spid="_x0000_s1027" type="#_x0000_t202" style="position:absolute;margin-left:365.5pt;margin-top:3.05pt;width:22.5pt;height:21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" strokecolor="#3465a4" strokeweight="1pt">
                  <v:textbox inset="0,0,0,0">
                    <w:txbxContent>
                      <w:p w:rsidR="00F205B5" w:rsidRDefault="00F205B5"/>
                    </w:txbxContent>
                  </v:textbox>
                  <w10:wrap anchorx="margin"/>
                </v:shape>
              </w:pict>
            </w:r>
            <w:r w:rsidR="00F85292"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>Отсутствие профессионального</w:t>
            </w:r>
          </w:p>
          <w:p w:rsidR="00B15816" w:rsidRPr="00B1424A" w:rsidRDefault="00B1581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>образования</w:t>
            </w:r>
          </w:p>
          <w:p w:rsidR="00B15816" w:rsidRPr="00B1424A" w:rsidRDefault="00B1581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</w:p>
          <w:p w:rsidR="00B15816" w:rsidRPr="00B1424A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auto"/>
                <w:kern w:val="1"/>
                <w:szCs w:val="28"/>
                <w:lang w:eastAsia="ru-RU" w:bidi="ar-SA"/>
              </w:rPr>
              <w:pict>
                <v:shape id="Text Box 9" o:spid="_x0000_s1028" type="#_x0000_t202" style="position:absolute;margin-left:364pt;margin-top:3.2pt;width:22.5pt;height:21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" strokecolor="#3465a4" strokeweight="1pt">
                  <v:textbox inset="0,0,0,0">
                    <w:txbxContent>
                      <w:p w:rsidR="00F205B5" w:rsidRDefault="00F205B5"/>
                    </w:txbxContent>
                  </v:textbox>
                  <w10:wrap anchorx="margin"/>
                </v:shape>
              </w:pict>
            </w:r>
            <w:r w:rsidR="00B15816"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>Высокий уровень подготовки</w:t>
            </w:r>
          </w:p>
          <w:p w:rsidR="00B15816" w:rsidRPr="00B1424A" w:rsidRDefault="00B1581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по </w:t>
            </w:r>
            <w:r w:rsidR="00F85292"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>специальности (</w:t>
            </w:r>
            <w:r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квалификация)           </w:t>
            </w:r>
          </w:p>
          <w:p w:rsidR="00B15816" w:rsidRPr="00B1424A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3D586F">
              <w:rPr>
                <w:rFonts w:ascii="Times New Roman" w:hAnsi="Times New Roman" w:cs="Times New Roman"/>
                <w:noProof/>
                <w:szCs w:val="28"/>
                <w:lang w:eastAsia="ru-RU" w:bidi="ar-SA"/>
              </w:rPr>
              <w:pict>
                <v:shape id="Text Box 10" o:spid="_x0000_s1029" type="#_x0000_t202" style="position:absolute;margin-left:365.5pt;margin-top:8.65pt;width:22.5pt;height:21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" strokecolor="#3465a4" strokeweight="1pt">
                  <v:textbox inset="0,0,0,0">
                    <w:txbxContent>
                      <w:p w:rsidR="00F205B5" w:rsidRDefault="00F205B5"/>
                    </w:txbxContent>
                  </v:textbox>
                  <w10:wrap anchorx="margin"/>
                </v:shape>
              </w:pict>
            </w:r>
          </w:p>
          <w:p w:rsidR="00B15816" w:rsidRPr="00B1424A" w:rsidRDefault="00B1581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Тяжелые условия труда                                  </w:t>
            </w:r>
          </w:p>
          <w:p w:rsidR="00B15816" w:rsidRPr="00B1424A" w:rsidRDefault="00B1581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</w:p>
          <w:p w:rsidR="00B15816" w:rsidRPr="00B1424A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3D586F">
              <w:rPr>
                <w:rFonts w:ascii="Times New Roman" w:hAnsi="Times New Roman" w:cs="Times New Roman"/>
                <w:noProof/>
                <w:szCs w:val="28"/>
                <w:lang w:eastAsia="ru-RU" w:bidi="ar-SA"/>
              </w:rPr>
              <w:pict>
                <v:shape id="Text Box 8" o:spid="_x0000_s1030" type="#_x0000_t202" style="position:absolute;margin-left:364.75pt;margin-top:6.25pt;width:22.5pt;height:21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" strokecolor="#3465a4" strokeweight="1pt">
                  <v:textbox inset="0,0,0,0">
                    <w:txbxContent>
                      <w:p w:rsidR="00F205B5" w:rsidRDefault="00F205B5"/>
                    </w:txbxContent>
                  </v:textbox>
                  <w10:wrap anchorx="margin"/>
                </v:shape>
              </w:pict>
            </w:r>
            <w:r w:rsidR="00B15816"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>Труд, не требующий особой</w:t>
            </w:r>
          </w:p>
          <w:p w:rsidR="00B15816" w:rsidRPr="00B1424A" w:rsidRDefault="00B1581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специальной подготовки                               </w:t>
            </w:r>
          </w:p>
          <w:p w:rsidR="00B15816" w:rsidRPr="00B1424A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3D586F">
              <w:rPr>
                <w:rFonts w:ascii="Times New Roman" w:hAnsi="Times New Roman" w:cs="Times New Roman"/>
                <w:noProof/>
                <w:szCs w:val="28"/>
                <w:lang w:eastAsia="ru-RU" w:bidi="ar-SA"/>
              </w:rPr>
              <w:pict>
                <v:shape id="Text Box 6" o:spid="_x0000_s1031" type="#_x0000_t202" style="position:absolute;margin-left:364pt;margin-top:6.4pt;width:22.5pt;height:21.9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" strokecolor="#3465a4" strokeweight="1pt">
                  <v:textbox inset="0,0,0,0">
                    <w:txbxContent>
                      <w:p w:rsidR="00F205B5" w:rsidRDefault="00F205B5"/>
                    </w:txbxContent>
                  </v:textbox>
                  <w10:wrap anchorx="margin"/>
                </v:shape>
              </w:pict>
            </w:r>
          </w:p>
          <w:p w:rsidR="00B15816" w:rsidRPr="00B1424A" w:rsidRDefault="00B1581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>Значимость профессии</w:t>
            </w:r>
          </w:p>
          <w:p w:rsidR="00B15816" w:rsidRPr="00B1424A" w:rsidRDefault="00B1581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</w:p>
          <w:p w:rsidR="00B15816" w:rsidRPr="00B1424A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auto"/>
                <w:kern w:val="1"/>
                <w:szCs w:val="28"/>
                <w:lang w:eastAsia="ru-RU" w:bidi="ar-SA"/>
              </w:rPr>
              <w:pict>
                <v:shape id="Text Box 4" o:spid="_x0000_s1032" type="#_x0000_t202" style="position:absolute;margin-left:364pt;margin-top:6.25pt;width:22.5pt;height:21.95pt;z-index:25165516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" strokecolor="#3465a4" strokeweight="1pt">
                  <v:textbox inset="0,0,0,0">
                    <w:txbxContent>
                      <w:p w:rsidR="00F205B5" w:rsidRDefault="00F205B5"/>
                    </w:txbxContent>
                  </v:textbox>
                  <w10:wrap anchorx="margin"/>
                </v:shape>
              </w:pict>
            </w:r>
          </w:p>
          <w:p w:rsidR="00B15816" w:rsidRPr="00B1424A" w:rsidRDefault="00F85292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ar-SA"/>
              </w:rPr>
            </w:pPr>
            <w:r w:rsidRPr="00B1424A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>Почасовая оплата труда</w:t>
            </w:r>
          </w:p>
          <w:p w:rsidR="00B15816" w:rsidRPr="00B1424A" w:rsidRDefault="00B15816" w:rsidP="00C7570C">
            <w:pPr>
              <w:jc w:val="left"/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ar-SA"/>
              </w:rPr>
            </w:pPr>
          </w:p>
        </w:tc>
      </w:tr>
      <w:tr w:rsidR="00152E26" w:rsidRPr="00B1424A" w:rsidTr="00152E26"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26" w:rsidRPr="00152E26" w:rsidRDefault="00152E26" w:rsidP="00C7570C">
            <w:pPr>
              <w:widowControl w:val="0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</w:pPr>
            <w:r w:rsidRPr="00152E26">
              <w:rPr>
                <w:rFonts w:ascii="Times New Roman" w:eastAsia="SimSun" w:hAnsi="Times New Roman" w:cs="Times New Roman"/>
                <w:b/>
                <w:bCs/>
                <w:color w:val="auto"/>
                <w:kern w:val="1"/>
                <w:szCs w:val="28"/>
                <w:lang w:bidi="hi-IN"/>
              </w:rPr>
              <w:t>Отметь V   те критерии, которые, по вашему мнению, будут важны для получения высокой заработной платы.</w: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</w:p>
          <w:p w:rsidR="00152E26" w:rsidRPr="00152E26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noProof/>
                <w:color w:val="auto"/>
                <w:kern w:val="1"/>
                <w:szCs w:val="28"/>
                <w:lang w:bidi="hi-IN"/>
              </w:rPr>
              <w:pict>
                <v:shape id="_x0000_s1033" type="#_x0000_t202" style="position:absolute;margin-left:365.8pt;margin-top:18.25pt;width:22.5pt;height:21.95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" strokecolor="#3465a4" strokeweight="1pt">
                  <v:textbox inset="0,0,0,0">
                    <w:txbxContent>
                      <w:p w:rsidR="00F205B5" w:rsidRDefault="00F205B5" w:rsidP="00152E26"/>
                    </w:txbxContent>
                  </v:textbox>
                  <w10:wrap anchorx="margin"/>
                </v:shape>
              </w:pic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152E26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     Сложность работы                        </w: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</w:p>
          <w:p w:rsidR="00152E26" w:rsidRPr="00152E26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noProof/>
                <w:color w:val="auto"/>
                <w:kern w:val="1"/>
                <w:szCs w:val="28"/>
                <w:lang w:bidi="hi-IN"/>
              </w:rPr>
              <w:pict>
                <v:shape id="_x0000_s1034" type="#_x0000_t202" style="position:absolute;margin-left:365.5pt;margin-top:3.05pt;width:22.5pt;height:21.95pt;z-index:25167052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" strokecolor="#3465a4" strokeweight="1pt">
                  <v:textbox inset="0,0,0,0">
                    <w:txbxContent>
                      <w:p w:rsidR="00F205B5" w:rsidRDefault="00F205B5" w:rsidP="00152E26"/>
                    </w:txbxContent>
                  </v:textbox>
                  <w10:wrap anchorx="margin"/>
                </v:shape>
              </w:pict>
            </w:r>
            <w:r w:rsidR="00152E26" w:rsidRPr="00152E26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   Отсутствие профессионального</w: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152E26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    образования</w: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</w:p>
          <w:p w:rsidR="00152E26" w:rsidRPr="00152E26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noProof/>
                <w:color w:val="auto"/>
                <w:kern w:val="1"/>
                <w:szCs w:val="28"/>
                <w:lang w:bidi="hi-IN"/>
              </w:rPr>
              <w:pict>
                <v:shape id="_x0000_s1035" type="#_x0000_t202" style="position:absolute;margin-left:364pt;margin-top:3.2pt;width:22.5pt;height:21.95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" strokecolor="#3465a4" strokeweight="1pt">
                  <v:textbox inset="0,0,0,0">
                    <w:txbxContent>
                      <w:p w:rsidR="00F205B5" w:rsidRDefault="00F205B5" w:rsidP="00152E26"/>
                    </w:txbxContent>
                  </v:textbox>
                  <w10:wrap anchorx="margin"/>
                </v:shape>
              </w:pict>
            </w:r>
            <w:r w:rsidR="00152E26" w:rsidRPr="00152E26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    Высокий уровень подготовки</w: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152E26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    по специальности (квалификация)           </w:t>
            </w:r>
          </w:p>
          <w:p w:rsidR="00152E26" w:rsidRPr="00152E26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noProof/>
                <w:color w:val="auto"/>
                <w:kern w:val="1"/>
                <w:szCs w:val="28"/>
                <w:lang w:bidi="hi-IN"/>
              </w:rPr>
              <w:pict>
                <v:shape id="_x0000_s1036" type="#_x0000_t202" style="position:absolute;margin-left:365.5pt;margin-top:8.65pt;width:22.5pt;height:21.95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" strokecolor="#3465a4" strokeweight="1pt">
                  <v:textbox inset="0,0,0,0">
                    <w:txbxContent>
                      <w:p w:rsidR="00F205B5" w:rsidRDefault="00F205B5" w:rsidP="00152E26"/>
                    </w:txbxContent>
                  </v:textbox>
                  <w10:wrap anchorx="margin"/>
                </v:shape>
              </w:pic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152E26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    Тяжелые условия труда                                  </w: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</w:p>
          <w:p w:rsidR="00152E26" w:rsidRPr="00152E26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noProof/>
                <w:color w:val="auto"/>
                <w:kern w:val="1"/>
                <w:szCs w:val="28"/>
                <w:lang w:bidi="hi-IN"/>
              </w:rPr>
              <w:pict>
                <v:shape id="_x0000_s1037" type="#_x0000_t202" style="position:absolute;margin-left:364.75pt;margin-top:6.25pt;width:22.5pt;height:21.95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" strokecolor="#3465a4" strokeweight="1pt">
                  <v:textbox inset="0,0,0,0">
                    <w:txbxContent>
                      <w:p w:rsidR="00F205B5" w:rsidRDefault="00F205B5" w:rsidP="00152E26"/>
                    </w:txbxContent>
                  </v:textbox>
                  <w10:wrap anchorx="margin"/>
                </v:shape>
              </w:pict>
            </w:r>
            <w:r w:rsidR="00152E26" w:rsidRPr="00152E26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   Труд, не требующий особой</w: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152E26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     специальной подготовки                               </w:t>
            </w:r>
          </w:p>
          <w:p w:rsidR="00152E26" w:rsidRPr="00152E26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noProof/>
                <w:color w:val="auto"/>
                <w:kern w:val="1"/>
                <w:szCs w:val="28"/>
                <w:lang w:bidi="hi-IN"/>
              </w:rPr>
              <w:pict>
                <v:shape id="_x0000_s1038" type="#_x0000_t202" style="position:absolute;margin-left:364pt;margin-top:6.4pt;width:22.5pt;height:21.95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" strokecolor="#3465a4" strokeweight="1pt">
                  <v:textbox inset="0,0,0,0">
                    <w:txbxContent>
                      <w:p w:rsidR="00F205B5" w:rsidRDefault="00F205B5" w:rsidP="00152E26"/>
                    </w:txbxContent>
                  </v:textbox>
                  <w10:wrap anchorx="margin"/>
                </v:shape>
              </w:pic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152E26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     Значимость профессии</w: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</w:p>
          <w:p w:rsidR="00152E26" w:rsidRPr="00152E26" w:rsidRDefault="003D586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noProof/>
                <w:color w:val="auto"/>
                <w:kern w:val="1"/>
                <w:szCs w:val="28"/>
                <w:lang w:bidi="hi-IN"/>
              </w:rPr>
              <w:pict>
                <v:shape id="_x0000_s1039" type="#_x0000_t202" style="position:absolute;margin-left:364pt;margin-top:6.25pt;width:22.5pt;height:21.95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" strokecolor="#3465a4" strokeweight="1pt">
                  <v:textbox inset="0,0,0,0">
                    <w:txbxContent>
                      <w:p w:rsidR="00F205B5" w:rsidRDefault="00F205B5" w:rsidP="00152E26"/>
                    </w:txbxContent>
                  </v:textbox>
                  <w10:wrap anchorx="margin"/>
                </v:shape>
              </w:pic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  <w:r w:rsidRPr="00152E26"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  <w:t xml:space="preserve">     Почасовая оплата труда                                        </w:t>
            </w:r>
          </w:p>
          <w:p w:rsidR="00152E26" w:rsidRPr="00152E26" w:rsidRDefault="00152E26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bCs/>
                <w:color w:val="auto"/>
                <w:kern w:val="1"/>
                <w:szCs w:val="28"/>
                <w:lang w:bidi="hi-IN"/>
              </w:rPr>
            </w:pPr>
          </w:p>
        </w:tc>
      </w:tr>
    </w:tbl>
    <w:p w:rsidR="00E23A72" w:rsidRDefault="00E23A72" w:rsidP="00C7570C">
      <w:pPr>
        <w:jc w:val="left"/>
        <w:rPr>
          <w:rFonts w:ascii="Times New Roman" w:hAnsi="Times New Roman" w:cs="Times New Roman"/>
          <w:szCs w:val="28"/>
          <w:lang w:bidi="ar-SA"/>
        </w:rPr>
      </w:pPr>
    </w:p>
    <w:p w:rsidR="00E23A72" w:rsidRDefault="00E23A72" w:rsidP="00F205B5">
      <w:pPr>
        <w:suppressAutoHyphens w:val="0"/>
        <w:spacing w:line="360" w:lineRule="auto"/>
        <w:ind w:firstLine="709"/>
        <w:jc w:val="left"/>
        <w:rPr>
          <w:rFonts w:ascii="Times New Roman" w:hAnsi="Times New Roman" w:cs="Times New Roman"/>
          <w:szCs w:val="28"/>
          <w:lang w:bidi="ar-SA"/>
        </w:rPr>
      </w:pPr>
      <w:r>
        <w:rPr>
          <w:rFonts w:ascii="Times New Roman" w:hAnsi="Times New Roman" w:cs="Times New Roman"/>
          <w:szCs w:val="28"/>
          <w:lang w:bidi="ar-SA"/>
        </w:rPr>
        <w:br w:type="page"/>
      </w:r>
    </w:p>
    <w:p w:rsidR="00B15816" w:rsidRPr="00B1424A" w:rsidRDefault="00B15816" w:rsidP="00F205B5">
      <w:pPr>
        <w:spacing w:line="360" w:lineRule="auto"/>
        <w:ind w:firstLine="709"/>
        <w:jc w:val="left"/>
        <w:rPr>
          <w:rFonts w:ascii="Times New Roman" w:hAnsi="Times New Roman" w:cs="Times New Roman"/>
          <w:b/>
          <w:szCs w:val="28"/>
          <w:lang w:bidi="ar-SA"/>
        </w:rPr>
      </w:pPr>
      <w:r w:rsidRPr="00B1424A">
        <w:rPr>
          <w:rFonts w:ascii="Times New Roman" w:hAnsi="Times New Roman" w:cs="Times New Roman"/>
          <w:szCs w:val="28"/>
          <w:lang w:bidi="ar-SA"/>
        </w:rPr>
        <w:lastRenderedPageBreak/>
        <w:t>Приложение 7</w:t>
      </w:r>
    </w:p>
    <w:p w:rsidR="00B15816" w:rsidRPr="00B1424A" w:rsidRDefault="00B15816" w:rsidP="00F205B5">
      <w:pPr>
        <w:spacing w:line="360" w:lineRule="auto"/>
        <w:ind w:firstLine="709"/>
        <w:jc w:val="left"/>
        <w:rPr>
          <w:rFonts w:ascii="Times New Roman" w:eastAsia="SimSun" w:hAnsi="Times New Roman" w:cs="Times New Roman"/>
          <w:b/>
          <w:color w:val="auto"/>
          <w:kern w:val="1"/>
          <w:szCs w:val="28"/>
          <w:lang w:bidi="hi-IN"/>
        </w:rPr>
      </w:pPr>
      <w:r w:rsidRPr="00B1424A">
        <w:rPr>
          <w:rFonts w:ascii="Times New Roman" w:hAnsi="Times New Roman" w:cs="Times New Roman"/>
          <w:b/>
          <w:szCs w:val="28"/>
          <w:lang w:bidi="ar-SA"/>
        </w:rPr>
        <w:t>«Отгадай профессию»</w:t>
      </w:r>
    </w:p>
    <w:p w:rsidR="00B15816" w:rsidRPr="00B1424A" w:rsidRDefault="00B15816" w:rsidP="00F205B5">
      <w:pPr>
        <w:widowControl w:val="0"/>
        <w:spacing w:line="360" w:lineRule="auto"/>
        <w:ind w:firstLine="709"/>
        <w:jc w:val="left"/>
        <w:textAlignment w:val="baseline"/>
        <w:rPr>
          <w:rFonts w:ascii="Times New Roman" w:eastAsia="SimSun" w:hAnsi="Times New Roman" w:cs="Times New Roman"/>
          <w:b/>
          <w:color w:val="auto"/>
          <w:kern w:val="1"/>
          <w:szCs w:val="28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34435F" w:rsidRPr="00B1424A" w:rsidTr="00EF7880">
        <w:trPr>
          <w:trHeight w:val="2283"/>
        </w:trPr>
        <w:tc>
          <w:tcPr>
            <w:tcW w:w="4785" w:type="dxa"/>
            <w:shd w:val="clear" w:color="auto" w:fill="auto"/>
          </w:tcPr>
          <w:p w:rsidR="0034435F" w:rsidRPr="00B1424A" w:rsidRDefault="0034435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1. Кто, когда придёте в садик,</w:t>
            </w:r>
          </w:p>
          <w:p w:rsidR="0034435F" w:rsidRPr="00B1424A" w:rsidRDefault="0034435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по головке вас погладит?</w:t>
            </w:r>
          </w:p>
          <w:p w:rsidR="0034435F" w:rsidRPr="00B1424A" w:rsidRDefault="0034435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С кем вы день свой проведёте,</w:t>
            </w:r>
          </w:p>
          <w:p w:rsidR="0034435F" w:rsidRPr="00B1424A" w:rsidRDefault="0034435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если мама на работе?</w:t>
            </w:r>
          </w:p>
          <w:p w:rsidR="0034435F" w:rsidRPr="00B1424A" w:rsidRDefault="0034435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Кто прочтёт стихи и сказки,</w:t>
            </w:r>
          </w:p>
          <w:p w:rsidR="0034435F" w:rsidRPr="00B1424A" w:rsidRDefault="0034435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даст вам пластилин и краски,</w:t>
            </w:r>
          </w:p>
          <w:p w:rsidR="0034435F" w:rsidRPr="00B1424A" w:rsidRDefault="0034435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рисовать, лепить научит,</w:t>
            </w:r>
          </w:p>
          <w:p w:rsidR="0034435F" w:rsidRPr="00B1424A" w:rsidRDefault="0034435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ложки раздава</w:t>
            </w:r>
            <w:r w:rsidR="002F73E0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ть поручит?       (Воспитатель)</w:t>
            </w:r>
          </w:p>
        </w:tc>
        <w:tc>
          <w:tcPr>
            <w:tcW w:w="4785" w:type="dxa"/>
            <w:shd w:val="clear" w:color="auto" w:fill="auto"/>
          </w:tcPr>
          <w:p w:rsidR="0034435F" w:rsidRPr="00B1424A" w:rsidRDefault="0034435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5.  Мебель, хлеб и огурцы</w:t>
            </w: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br/>
              <w:t xml:space="preserve"> Продают нам …       (продавцы)</w:t>
            </w:r>
          </w:p>
          <w:p w:rsidR="0034435F" w:rsidRPr="00B1424A" w:rsidRDefault="0034435F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6. За сметану, хлеб и сыр</w:t>
            </w: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br/>
              <w:t xml:space="preserve">В кассе чек пробьёт …   (кассир) 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7. Мастер он весьма хороший,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Сделал шкаф нам для прихожей.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Он не плотник, не маляр.</w:t>
            </w:r>
          </w:p>
          <w:p w:rsidR="0034435F" w:rsidRPr="002F73E0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Мебель делает... (столяр)</w:t>
            </w:r>
          </w:p>
        </w:tc>
      </w:tr>
      <w:tr w:rsidR="002F73E0" w:rsidRPr="00B1424A" w:rsidTr="00B15816"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2. Скажите, кто так вкусно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>Готовит щи капустные,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>Пахучие котлеты,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>Салаты, винегреты,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>Все завтраки, обеды?      (Повар)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</w:p>
        </w:tc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8. Правила движения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Знает, без сомнения.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Вмиг заводит он мотор,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На машине мчит... (шофер)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</w:p>
        </w:tc>
      </w:tr>
      <w:tr w:rsidR="002F73E0" w:rsidRPr="00B1424A" w:rsidTr="00B15816"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shd w:val="clear" w:color="auto" w:fill="FFFFFF"/>
                <w:lang w:bidi="hi-IN"/>
              </w:rPr>
              <w:t>3.</w:t>
            </w: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Если заболело ухо,</w:t>
            </w:r>
          </w:p>
          <w:p w:rsidR="002F73E0" w:rsidRPr="00B1424A" w:rsidRDefault="002F73E0" w:rsidP="00C7570C">
            <w:pPr>
              <w:widowControl w:val="0"/>
              <w:jc w:val="both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Если в горле стало сухо,</w:t>
            </w:r>
          </w:p>
          <w:p w:rsidR="002F73E0" w:rsidRPr="00B1424A" w:rsidRDefault="002F73E0" w:rsidP="00C7570C">
            <w:pPr>
              <w:widowControl w:val="0"/>
              <w:jc w:val="both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Не пугайся и не плачь,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Ве</w:t>
            </w:r>
            <w:r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дь тебе поможет ... (врач).</w:t>
            </w:r>
          </w:p>
        </w:tc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9.Темной ночью, ясным днем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Он сражается с огнем.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В каске, будто воин славный,</w:t>
            </w:r>
          </w:p>
          <w:p w:rsidR="002F73E0" w:rsidRPr="002F73E0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На пожар спешит... (пожарный)</w:t>
            </w:r>
          </w:p>
        </w:tc>
      </w:tr>
      <w:tr w:rsidR="002F73E0" w:rsidRPr="00B1424A" w:rsidTr="00B15816"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t>4. У этой волшебницы,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>Этой художницы,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>Не кисти и краски,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>А гребень и ножницы.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>Она обладает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>Таинственной силой: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>К кому прикоснётся,</w:t>
            </w:r>
            <w:r w:rsidRPr="00B1424A"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  <w:br/>
              <w:t xml:space="preserve">Тот станет красивый.  </w:t>
            </w: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(Парикмахер)</w:t>
            </w:r>
          </w:p>
        </w:tc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11.Кто плывет на корабле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К неизведанной земле?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Весельчак он и добряк.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Как зовут его? (Моряк)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color w:val="auto"/>
                <w:kern w:val="1"/>
                <w:szCs w:val="28"/>
                <w:lang w:bidi="hi-IN"/>
              </w:rPr>
            </w:pPr>
          </w:p>
        </w:tc>
      </w:tr>
      <w:tr w:rsidR="002F73E0" w:rsidRPr="00B1424A" w:rsidTr="00B15816"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10.Кирпичи кладет он в ряд,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Строит садик для ребят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Не шахтер и не водитель,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Дом нам выстроит... (строитель)</w:t>
            </w:r>
          </w:p>
        </w:tc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13. С ним, наверно, вы знакомы.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Знает он про все законы.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Не судья, не журналист.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Всем совет дает... (юрист)</w:t>
            </w:r>
          </w:p>
        </w:tc>
      </w:tr>
      <w:tr w:rsidR="002F73E0" w:rsidRPr="00B1424A" w:rsidTr="00B15816"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12.Наяву, а не во сне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Он летает в вышине.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Водит в небе самолет.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Кто же он, скажи? (Пилот)</w:t>
            </w:r>
          </w:p>
        </w:tc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14.Гвозди, топоры, пила,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Стружек целая гора.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Это трудится работник —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Делает нам стулья... (плотник)</w:t>
            </w:r>
          </w:p>
        </w:tc>
      </w:tr>
      <w:tr w:rsidR="002F73E0" w:rsidRPr="00B1424A" w:rsidTr="00B15816"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15.По мосту чтоб мчался скорый,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Чинит он на дне опоры.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Целый день за разом раз</w:t>
            </w:r>
          </w:p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ar-SA"/>
              </w:rPr>
            </w:pPr>
            <w:r w:rsidRPr="00B1424A"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  <w:t>Вглубь ныряет... (водолаз)</w:t>
            </w:r>
          </w:p>
        </w:tc>
        <w:tc>
          <w:tcPr>
            <w:tcW w:w="4785" w:type="dxa"/>
            <w:shd w:val="clear" w:color="auto" w:fill="auto"/>
          </w:tcPr>
          <w:p w:rsidR="002F73E0" w:rsidRPr="00B1424A" w:rsidRDefault="002F73E0" w:rsidP="00C7570C">
            <w:pPr>
              <w:widowControl w:val="0"/>
              <w:jc w:val="left"/>
              <w:textAlignment w:val="baseline"/>
              <w:rPr>
                <w:rFonts w:ascii="Times New Roman" w:eastAsia="SimSun" w:hAnsi="Times New Roman" w:cs="Times New Roman"/>
                <w:kern w:val="1"/>
                <w:szCs w:val="28"/>
                <w:lang w:bidi="hi-IN"/>
              </w:rPr>
            </w:pPr>
          </w:p>
        </w:tc>
      </w:tr>
    </w:tbl>
    <w:p w:rsidR="002F73E0" w:rsidRPr="002F73E0" w:rsidRDefault="002F73E0" w:rsidP="00F205B5">
      <w:pPr>
        <w:widowControl w:val="0"/>
        <w:spacing w:line="360" w:lineRule="auto"/>
        <w:ind w:firstLine="709"/>
        <w:jc w:val="left"/>
        <w:textAlignment w:val="baseline"/>
        <w:rPr>
          <w:rFonts w:ascii="Times New Roman" w:eastAsia="SimSun" w:hAnsi="Times New Roman" w:cs="Times New Roman"/>
          <w:kern w:val="1"/>
          <w:szCs w:val="28"/>
          <w:lang w:bidi="hi-IN"/>
        </w:rPr>
      </w:pPr>
    </w:p>
    <w:p w:rsidR="00C7570C" w:rsidRDefault="00C7570C">
      <w:pPr>
        <w:suppressAutoHyphens w:val="0"/>
        <w:jc w:val="left"/>
        <w:rPr>
          <w:rFonts w:ascii="Times New Roman" w:hAnsi="Times New Roman" w:cs="Times New Roman"/>
          <w:szCs w:val="28"/>
          <w:lang w:bidi="ar-SA"/>
        </w:rPr>
      </w:pPr>
      <w:r>
        <w:rPr>
          <w:rFonts w:ascii="Times New Roman" w:hAnsi="Times New Roman" w:cs="Times New Roman"/>
          <w:szCs w:val="28"/>
          <w:lang w:bidi="ar-SA"/>
        </w:rPr>
        <w:br w:type="page"/>
      </w:r>
    </w:p>
    <w:p w:rsidR="00B15816" w:rsidRPr="00B1424A" w:rsidRDefault="00B15816" w:rsidP="00F205B5">
      <w:pPr>
        <w:spacing w:line="360" w:lineRule="auto"/>
        <w:ind w:firstLine="709"/>
        <w:jc w:val="left"/>
        <w:rPr>
          <w:rFonts w:ascii="Times New Roman" w:hAnsi="Times New Roman" w:cs="Times New Roman"/>
          <w:b/>
          <w:szCs w:val="28"/>
          <w:lang w:bidi="ar-SA"/>
        </w:rPr>
      </w:pPr>
      <w:r w:rsidRPr="00B1424A">
        <w:rPr>
          <w:rFonts w:ascii="Times New Roman" w:hAnsi="Times New Roman" w:cs="Times New Roman"/>
          <w:szCs w:val="28"/>
          <w:lang w:bidi="ar-SA"/>
        </w:rPr>
        <w:lastRenderedPageBreak/>
        <w:t xml:space="preserve">Приложение </w:t>
      </w:r>
      <w:r w:rsidR="00C7570C">
        <w:rPr>
          <w:rFonts w:ascii="Times New Roman" w:hAnsi="Times New Roman" w:cs="Times New Roman"/>
          <w:szCs w:val="28"/>
          <w:lang w:bidi="ar-SA"/>
        </w:rPr>
        <w:t>8</w:t>
      </w:r>
      <w:r w:rsidRPr="00B1424A">
        <w:rPr>
          <w:rFonts w:ascii="Times New Roman" w:hAnsi="Times New Roman" w:cs="Times New Roman"/>
          <w:szCs w:val="28"/>
          <w:lang w:bidi="ar-SA"/>
        </w:rPr>
        <w:t xml:space="preserve"> </w:t>
      </w:r>
    </w:p>
    <w:p w:rsidR="00D87FE1" w:rsidRPr="00B1424A" w:rsidRDefault="00D87FE1" w:rsidP="00F205B5">
      <w:pPr>
        <w:spacing w:line="360" w:lineRule="auto"/>
        <w:ind w:firstLine="709"/>
        <w:jc w:val="left"/>
        <w:rPr>
          <w:rFonts w:ascii="Times New Roman" w:hAnsi="Times New Roman" w:cs="Times New Roman"/>
          <w:b/>
          <w:szCs w:val="28"/>
          <w:lang w:bidi="ar-SA"/>
        </w:rPr>
      </w:pPr>
    </w:p>
    <w:p w:rsidR="00B15816" w:rsidRPr="00B1424A" w:rsidRDefault="00B15816" w:rsidP="00F205B5">
      <w:pPr>
        <w:spacing w:line="360" w:lineRule="auto"/>
        <w:ind w:firstLine="709"/>
        <w:jc w:val="left"/>
        <w:rPr>
          <w:rFonts w:ascii="Times New Roman" w:hAnsi="Times New Roman" w:cs="Times New Roman"/>
          <w:b/>
          <w:szCs w:val="28"/>
          <w:lang w:bidi="ar-SA"/>
        </w:rPr>
      </w:pPr>
      <w:r w:rsidRPr="00B1424A">
        <w:rPr>
          <w:rFonts w:ascii="Times New Roman" w:hAnsi="Times New Roman" w:cs="Times New Roman"/>
          <w:b/>
          <w:szCs w:val="28"/>
          <w:lang w:bidi="ar-SA"/>
        </w:rPr>
        <w:t>«Кроссворд»</w:t>
      </w:r>
    </w:p>
    <w:p w:rsidR="00B15816" w:rsidRPr="00B1424A" w:rsidRDefault="00B15816" w:rsidP="00F205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B1424A">
        <w:rPr>
          <w:rFonts w:ascii="Times New Roman" w:eastAsia="Times New Roman" w:hAnsi="Times New Roman" w:cs="Times New Roman"/>
          <w:szCs w:val="28"/>
        </w:rPr>
        <w:t>По горизонтали</w:t>
      </w:r>
    </w:p>
    <w:p w:rsidR="00B15816" w:rsidRPr="00B1424A" w:rsidRDefault="00B15816" w:rsidP="00C7570C">
      <w:pPr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Cs w:val="28"/>
        </w:rPr>
      </w:pPr>
      <w:r w:rsidRPr="00B1424A">
        <w:rPr>
          <w:rFonts w:ascii="Times New Roman" w:eastAsia="Times New Roman" w:hAnsi="Times New Roman" w:cs="Times New Roman"/>
          <w:szCs w:val="28"/>
        </w:rPr>
        <w:t>Источник дохода семьи, получаемого человеком за работу.</w:t>
      </w:r>
    </w:p>
    <w:p w:rsidR="00B15816" w:rsidRPr="00B1424A" w:rsidRDefault="00B15816" w:rsidP="00C7570C">
      <w:pPr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Cs w:val="28"/>
        </w:rPr>
      </w:pPr>
      <w:r w:rsidRPr="00B1424A">
        <w:rPr>
          <w:rFonts w:ascii="Times New Roman" w:eastAsia="Times New Roman" w:hAnsi="Times New Roman" w:cs="Times New Roman"/>
          <w:szCs w:val="28"/>
        </w:rPr>
        <w:t>Денежное пособие, получаемое человеком от государства при потере трудоспособности.</w:t>
      </w:r>
    </w:p>
    <w:p w:rsidR="00B15816" w:rsidRPr="00B1424A" w:rsidRDefault="00B15816" w:rsidP="00C7570C">
      <w:pPr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Cs w:val="28"/>
        </w:rPr>
      </w:pPr>
      <w:r w:rsidRPr="00B1424A">
        <w:rPr>
          <w:rFonts w:ascii="Times New Roman" w:eastAsia="Times New Roman" w:hAnsi="Times New Roman" w:cs="Times New Roman"/>
          <w:szCs w:val="28"/>
        </w:rPr>
        <w:t>Деньги, полученные от продажи фруктов с садового участка.</w:t>
      </w:r>
    </w:p>
    <w:p w:rsidR="00B15816" w:rsidRPr="00B1424A" w:rsidRDefault="00B15816" w:rsidP="00C7570C">
      <w:pPr>
        <w:spacing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B1424A">
        <w:rPr>
          <w:rFonts w:ascii="Times New Roman" w:eastAsia="Times New Roman" w:hAnsi="Times New Roman" w:cs="Times New Roman"/>
          <w:szCs w:val="28"/>
        </w:rPr>
        <w:t>По вертикали</w:t>
      </w:r>
    </w:p>
    <w:p w:rsidR="00B15816" w:rsidRPr="00B1424A" w:rsidRDefault="00B15816" w:rsidP="00C7570C">
      <w:pPr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Cs w:val="28"/>
        </w:rPr>
      </w:pPr>
      <w:r w:rsidRPr="00B1424A">
        <w:rPr>
          <w:rFonts w:ascii="Times New Roman" w:eastAsia="Times New Roman" w:hAnsi="Times New Roman" w:cs="Times New Roman"/>
          <w:szCs w:val="28"/>
        </w:rPr>
        <w:t>Сумма денег, которую тратит семья.</w:t>
      </w:r>
    </w:p>
    <w:p w:rsidR="00B15816" w:rsidRPr="00B1424A" w:rsidRDefault="00B15816" w:rsidP="00C7570C">
      <w:pPr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Cs w:val="28"/>
        </w:rPr>
      </w:pPr>
      <w:r w:rsidRPr="00B1424A">
        <w:rPr>
          <w:rFonts w:ascii="Times New Roman" w:eastAsia="Times New Roman" w:hAnsi="Times New Roman" w:cs="Times New Roman"/>
          <w:szCs w:val="28"/>
        </w:rPr>
        <w:t>Денежная помощь, оказываемая семье государством.</w:t>
      </w:r>
    </w:p>
    <w:p w:rsidR="00B15816" w:rsidRPr="00B1424A" w:rsidRDefault="00B15816" w:rsidP="00C7570C">
      <w:pPr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Cs w:val="28"/>
        </w:rPr>
      </w:pPr>
      <w:r w:rsidRPr="00B1424A">
        <w:rPr>
          <w:rFonts w:ascii="Times New Roman" w:eastAsia="Times New Roman" w:hAnsi="Times New Roman" w:cs="Times New Roman"/>
          <w:szCs w:val="28"/>
        </w:rPr>
        <w:t>Денежное пособие, выдаваемое студентам.</w:t>
      </w:r>
    </w:p>
    <w:p w:rsidR="00B15816" w:rsidRPr="00B1424A" w:rsidRDefault="00B15816" w:rsidP="00C7570C">
      <w:pPr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Cs w:val="28"/>
          <w:lang w:bidi="ar-SA"/>
        </w:rPr>
      </w:pPr>
      <w:r w:rsidRPr="00B1424A">
        <w:rPr>
          <w:rFonts w:ascii="Times New Roman" w:eastAsia="Times New Roman" w:hAnsi="Times New Roman" w:cs="Times New Roman"/>
          <w:szCs w:val="28"/>
        </w:rPr>
        <w:t>Металлические или бумажные знаки, используемые при купле – продаже.</w:t>
      </w:r>
    </w:p>
    <w:p w:rsidR="00B15816" w:rsidRPr="00B1424A" w:rsidRDefault="00B15816" w:rsidP="00F205B5">
      <w:pPr>
        <w:spacing w:line="360" w:lineRule="auto"/>
        <w:ind w:firstLine="709"/>
        <w:jc w:val="left"/>
        <w:rPr>
          <w:rFonts w:ascii="Times New Roman" w:eastAsia="Times New Roman" w:hAnsi="Times New Roman" w:cs="Times New Roman"/>
          <w:b/>
          <w:szCs w:val="28"/>
          <w:lang w:bidi="ar-SA"/>
        </w:rPr>
      </w:pPr>
    </w:p>
    <w:p w:rsidR="00B15816" w:rsidRPr="00B1424A" w:rsidRDefault="006E36DD" w:rsidP="00F205B5">
      <w:pPr>
        <w:spacing w:line="360" w:lineRule="auto"/>
        <w:ind w:firstLine="709"/>
        <w:rPr>
          <w:rFonts w:ascii="Times New Roman" w:hAnsi="Times New Roman" w:cs="Times New Roman"/>
          <w:sz w:val="28"/>
          <w:lang w:bidi="ar-SA"/>
        </w:rPr>
      </w:pPr>
      <w:bookmarkStart w:id="0" w:name="_GoBack"/>
      <w:r w:rsidRPr="00B1424A">
        <w:rPr>
          <w:noProof/>
          <w:sz w:val="22"/>
          <w:lang w:eastAsia="ru-RU" w:bidi="ar-SA"/>
        </w:rPr>
        <w:drawing>
          <wp:inline distT="0" distB="0" distL="0" distR="0">
            <wp:extent cx="3131820" cy="433578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4335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87FE1" w:rsidRPr="00B1424A" w:rsidRDefault="00D87FE1" w:rsidP="00F205B5">
      <w:pPr>
        <w:spacing w:line="360" w:lineRule="auto"/>
        <w:ind w:firstLine="709"/>
        <w:jc w:val="left"/>
        <w:rPr>
          <w:rFonts w:ascii="Times New Roman" w:hAnsi="Times New Roman" w:cs="Times New Roman"/>
          <w:sz w:val="28"/>
          <w:lang w:bidi="ar-SA"/>
        </w:rPr>
      </w:pPr>
    </w:p>
    <w:p w:rsidR="00EF7880" w:rsidRDefault="00EF7880" w:rsidP="00F205B5">
      <w:pPr>
        <w:suppressAutoHyphens w:val="0"/>
        <w:spacing w:line="360" w:lineRule="auto"/>
        <w:ind w:firstLine="709"/>
        <w:jc w:val="left"/>
        <w:rPr>
          <w:rFonts w:ascii="Times New Roman" w:hAnsi="Times New Roman" w:cs="Times New Roman"/>
          <w:lang w:bidi="ar-SA"/>
        </w:rPr>
      </w:pPr>
      <w:r>
        <w:rPr>
          <w:rFonts w:ascii="Times New Roman" w:hAnsi="Times New Roman" w:cs="Times New Roman"/>
          <w:lang w:bidi="ar-SA"/>
        </w:rPr>
        <w:br w:type="page"/>
      </w:r>
    </w:p>
    <w:p w:rsidR="00B15816" w:rsidRPr="002F73E0" w:rsidRDefault="00B15816" w:rsidP="00F205B5">
      <w:pPr>
        <w:spacing w:line="360" w:lineRule="auto"/>
        <w:ind w:firstLine="709"/>
        <w:jc w:val="left"/>
        <w:rPr>
          <w:rFonts w:ascii="Times New Roman" w:hAnsi="Times New Roman" w:cs="Times New Roman"/>
          <w:b/>
          <w:lang w:bidi="ar-SA"/>
        </w:rPr>
      </w:pPr>
      <w:r w:rsidRPr="002F73E0">
        <w:rPr>
          <w:rFonts w:ascii="Times New Roman" w:hAnsi="Times New Roman" w:cs="Times New Roman"/>
          <w:lang w:bidi="ar-SA"/>
        </w:rPr>
        <w:lastRenderedPageBreak/>
        <w:t xml:space="preserve">Приложение </w:t>
      </w:r>
      <w:r w:rsidR="004F0452">
        <w:rPr>
          <w:rFonts w:ascii="Times New Roman" w:hAnsi="Times New Roman" w:cs="Times New Roman"/>
          <w:lang w:bidi="ar-SA"/>
        </w:rPr>
        <w:t>9</w:t>
      </w:r>
    </w:p>
    <w:p w:rsidR="00B15816" w:rsidRPr="002F73E0" w:rsidRDefault="00B15816" w:rsidP="00F205B5">
      <w:pPr>
        <w:spacing w:line="360" w:lineRule="auto"/>
        <w:ind w:firstLine="709"/>
        <w:jc w:val="left"/>
        <w:rPr>
          <w:rFonts w:ascii="Times New Roman" w:hAnsi="Times New Roman" w:cs="Times New Roman"/>
          <w:b/>
          <w:lang w:bidi="ar-SA"/>
        </w:rPr>
      </w:pPr>
    </w:p>
    <w:p w:rsidR="00B15816" w:rsidRPr="002F73E0" w:rsidRDefault="00B15816" w:rsidP="00F205B5">
      <w:pPr>
        <w:spacing w:line="360" w:lineRule="auto"/>
        <w:ind w:firstLine="709"/>
        <w:jc w:val="left"/>
        <w:rPr>
          <w:rFonts w:ascii="Times New Roman" w:hAnsi="Times New Roman" w:cs="Times New Roman"/>
          <w:b/>
          <w:lang w:bidi="ar-SA"/>
        </w:rPr>
      </w:pPr>
      <w:r w:rsidRPr="002F73E0">
        <w:rPr>
          <w:rFonts w:ascii="Times New Roman" w:hAnsi="Times New Roman" w:cs="Times New Roman"/>
          <w:b/>
          <w:lang w:bidi="ar-SA"/>
        </w:rPr>
        <w:t>«Игровые деньги»</w:t>
      </w:r>
    </w:p>
    <w:p w:rsidR="004D24E9" w:rsidRPr="00B1424A" w:rsidRDefault="00152E26" w:rsidP="004F0452">
      <w:pPr>
        <w:spacing w:line="360" w:lineRule="auto"/>
        <w:jc w:val="left"/>
        <w:rPr>
          <w:rFonts w:ascii="Times New Roman" w:hAnsi="Times New Roman" w:cs="Times New Roman"/>
          <w:b/>
          <w:sz w:val="28"/>
          <w:lang w:bidi="ar-SA"/>
        </w:rPr>
      </w:pPr>
      <w:r>
        <w:rPr>
          <w:noProof/>
          <w:sz w:val="22"/>
          <w:lang w:eastAsia="ru-RU" w:bidi="ar-SA"/>
        </w:rPr>
        <w:drawing>
          <wp:inline distT="0" distB="0" distL="0" distR="0">
            <wp:extent cx="6267450" cy="791091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111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1237" cy="79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024" w:rsidRPr="00B1424A" w:rsidRDefault="009E1024" w:rsidP="00F205B5">
      <w:pPr>
        <w:tabs>
          <w:tab w:val="left" w:pos="1830"/>
          <w:tab w:val="center" w:pos="4677"/>
        </w:tabs>
        <w:spacing w:line="360" w:lineRule="auto"/>
        <w:ind w:firstLine="709"/>
        <w:jc w:val="left"/>
        <w:rPr>
          <w:sz w:val="22"/>
        </w:rPr>
      </w:pPr>
    </w:p>
    <w:p w:rsidR="00152E26" w:rsidRDefault="00152E26" w:rsidP="00F205B5">
      <w:pPr>
        <w:suppressAutoHyphens w:val="0"/>
        <w:spacing w:line="360" w:lineRule="auto"/>
        <w:ind w:firstLine="709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E1024" w:rsidRPr="00B1424A" w:rsidRDefault="004F0452" w:rsidP="00F205B5">
      <w:pPr>
        <w:tabs>
          <w:tab w:val="left" w:pos="1830"/>
          <w:tab w:val="center" w:pos="4677"/>
        </w:tabs>
        <w:spacing w:line="360" w:lineRule="auto"/>
        <w:ind w:firstLine="709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 10</w:t>
      </w:r>
    </w:p>
    <w:p w:rsidR="009E1024" w:rsidRPr="00B1424A" w:rsidRDefault="009E1024" w:rsidP="004F0452">
      <w:pPr>
        <w:tabs>
          <w:tab w:val="left" w:pos="1830"/>
          <w:tab w:val="center" w:pos="4677"/>
        </w:tabs>
        <w:spacing w:line="360" w:lineRule="auto"/>
        <w:jc w:val="left"/>
        <w:rPr>
          <w:sz w:val="22"/>
        </w:rPr>
      </w:pPr>
      <w:r w:rsidRPr="00B1424A">
        <w:rPr>
          <w:sz w:val="22"/>
        </w:rPr>
        <w:tab/>
      </w:r>
      <w:r w:rsidRPr="00B1424A">
        <w:rPr>
          <w:sz w:val="22"/>
        </w:rPr>
        <w:tab/>
      </w:r>
      <w:r w:rsidRPr="00B1424A">
        <w:rPr>
          <w:sz w:val="22"/>
        </w:rPr>
        <w:tab/>
      </w:r>
    </w:p>
    <w:p w:rsidR="009E1024" w:rsidRPr="00B1424A" w:rsidRDefault="009E1024" w:rsidP="004F0452">
      <w:pPr>
        <w:shd w:val="clear" w:color="auto" w:fill="FFFFFF"/>
        <w:spacing w:line="360" w:lineRule="auto"/>
        <w:jc w:val="both"/>
        <w:rPr>
          <w:sz w:val="22"/>
        </w:rPr>
      </w:pPr>
      <w:r w:rsidRPr="00B1424A"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  <w:t>Каждый из участников получает две карточки – монеты (красного и зеленого цвета)</w:t>
      </w:r>
    </w:p>
    <w:p w:rsidR="009E1024" w:rsidRPr="00B1424A" w:rsidRDefault="00021CCD" w:rsidP="004F045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noProof/>
          <w:color w:val="auto"/>
          <w:szCs w:val="28"/>
          <w:lang w:eastAsia="ru-RU" w:bidi="ar-SA"/>
        </w:rPr>
        <w:drawing>
          <wp:inline distT="0" distB="0" distL="0" distR="0">
            <wp:extent cx="5939790" cy="2723515"/>
            <wp:effectExtent l="0" t="0" r="3810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1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024" w:rsidRPr="00B1424A" w:rsidRDefault="009E1024" w:rsidP="004F0452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</w:pPr>
    </w:p>
    <w:p w:rsidR="009E1024" w:rsidRPr="00B1424A" w:rsidRDefault="009E1024" w:rsidP="004F0452">
      <w:pPr>
        <w:shd w:val="clear" w:color="auto" w:fill="FFFFFF"/>
        <w:spacing w:line="360" w:lineRule="auto"/>
        <w:jc w:val="both"/>
        <w:rPr>
          <w:sz w:val="22"/>
        </w:rPr>
      </w:pPr>
      <w:r w:rsidRPr="00B1424A">
        <w:rPr>
          <w:rFonts w:ascii="Times New Roman" w:eastAsia="Times New Roman" w:hAnsi="Times New Roman" w:cs="Times New Roman"/>
          <w:bCs/>
          <w:color w:val="auto"/>
          <w:szCs w:val="28"/>
          <w:lang w:bidi="ar-SA"/>
        </w:rPr>
        <w:t>На доске висит плакат с «Денежным деревом успеха»</w:t>
      </w:r>
    </w:p>
    <w:p w:rsidR="009E1024" w:rsidRPr="00B1424A" w:rsidRDefault="00021CCD" w:rsidP="004F045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auto"/>
          <w:szCs w:val="28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szCs w:val="28"/>
          <w:lang w:eastAsia="ru-RU" w:bidi="ar-SA"/>
        </w:rPr>
        <w:drawing>
          <wp:inline distT="0" distB="0" distL="0" distR="0">
            <wp:extent cx="5939790" cy="4961890"/>
            <wp:effectExtent l="0" t="0" r="381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96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/>
      </w:tblPr>
      <w:tblGrid>
        <w:gridCol w:w="4785"/>
        <w:gridCol w:w="4785"/>
      </w:tblGrid>
      <w:tr w:rsidR="002F73E0" w:rsidRPr="0068636D" w:rsidTr="0068636D">
        <w:tc>
          <w:tcPr>
            <w:tcW w:w="4785" w:type="dxa"/>
            <w:shd w:val="clear" w:color="auto" w:fill="auto"/>
          </w:tcPr>
          <w:p w:rsidR="002F73E0" w:rsidRPr="0068636D" w:rsidRDefault="002F73E0" w:rsidP="00E905D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lastRenderedPageBreak/>
              <w:t>Учитель зачитывает стихотворение: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Все мы славно потрудились,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Очень многого добились,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И пришла пора узнать,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С каким настроением вы игру будете покидать.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Как у наших у ворот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Чудо-дерево растёт.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Чудо, чудо, чудо, чудо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Денежное!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 xml:space="preserve">Не листочки на нём, 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Не цветочки на нём,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А денежки настоящие -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Зелёные и красные, да к тому же и блестящие!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Сейчас вы должны всё серьёзно взвесить</w:t>
            </w:r>
          </w:p>
        </w:tc>
        <w:tc>
          <w:tcPr>
            <w:tcW w:w="4785" w:type="dxa"/>
            <w:shd w:val="clear" w:color="auto" w:fill="auto"/>
          </w:tcPr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И денежку вашу на наше дерево повесить.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Зелёная монетка - я собою доволен,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Я - молодец, я награды достоин!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 xml:space="preserve">Красная монетка - был в себе не уверен, 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Что-то не знал, был немного растерян.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Но даю вам всем честное слово: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В следующий раз игра моя будет -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Высший класс!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 xml:space="preserve">Вот какое дерево, 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Чудесное дерево!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 xml:space="preserve">Ну что. детвора, 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За работу пора!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Каждый денежку берёт</w:t>
            </w:r>
          </w:p>
          <w:p w:rsidR="002F73E0" w:rsidRPr="0068636D" w:rsidRDefault="002F73E0" w:rsidP="00E905D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68636D">
              <w:rPr>
                <w:rFonts w:ascii="Times New Roman" w:hAnsi="Times New Roman" w:cs="Times New Roman"/>
                <w:szCs w:val="28"/>
              </w:rPr>
              <w:t>И к чудо-дереву идёт.</w:t>
            </w:r>
          </w:p>
          <w:p w:rsidR="002F73E0" w:rsidRPr="0068636D" w:rsidRDefault="002F73E0" w:rsidP="00E905DC">
            <w:pPr>
              <w:shd w:val="clear" w:color="auto" w:fill="FFFFFF"/>
              <w:spacing w:line="360" w:lineRule="auto"/>
              <w:jc w:val="both"/>
              <w:rPr>
                <w:rFonts w:ascii="Times New Roman" w:eastAsia="TimesNewRomanPSMT" w:hAnsi="Times New Roman" w:cs="Times New Roman"/>
                <w:b/>
                <w:bCs/>
                <w:caps/>
                <w:szCs w:val="28"/>
              </w:rPr>
            </w:pPr>
            <w:r w:rsidRPr="0068636D">
              <w:rPr>
                <w:rFonts w:ascii="Times New Roman" w:eastAsia="Times New Roman" w:hAnsi="Times New Roman" w:cs="Times New Roman"/>
                <w:bCs/>
                <w:color w:val="auto"/>
                <w:szCs w:val="28"/>
                <w:lang w:bidi="ar-SA"/>
              </w:rPr>
              <w:t xml:space="preserve"> Учащимся необходимо определить свое эмоциональное отношение во время игры.</w:t>
            </w:r>
          </w:p>
        </w:tc>
      </w:tr>
    </w:tbl>
    <w:p w:rsidR="00B15816" w:rsidRPr="00B1424A" w:rsidRDefault="00B15816" w:rsidP="00F205B5">
      <w:pPr>
        <w:spacing w:line="360" w:lineRule="auto"/>
        <w:ind w:firstLine="709"/>
        <w:jc w:val="left"/>
        <w:rPr>
          <w:sz w:val="22"/>
        </w:rPr>
      </w:pPr>
    </w:p>
    <w:sectPr w:rsidR="00B15816" w:rsidRPr="00B1424A" w:rsidSect="00F205B5">
      <w:pgSz w:w="11906" w:h="16838"/>
      <w:pgMar w:top="1134" w:right="85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5B5" w:rsidRDefault="00F205B5" w:rsidP="00905DC0">
      <w:r>
        <w:separator/>
      </w:r>
    </w:p>
  </w:endnote>
  <w:endnote w:type="continuationSeparator" w:id="1">
    <w:p w:rsidR="00F205B5" w:rsidRDefault="00F205B5" w:rsidP="00905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quo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5B5" w:rsidRDefault="00F205B5" w:rsidP="00905DC0">
      <w:r>
        <w:separator/>
      </w:r>
    </w:p>
  </w:footnote>
  <w:footnote w:type="continuationSeparator" w:id="1">
    <w:p w:rsidR="00F205B5" w:rsidRDefault="00F205B5" w:rsidP="00905D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eastAsia="TimesNewRomanPSMT" w:hAnsi="Times New Roman" w:cs="Times New Roman"/>
        <w:bCs/>
        <w:sz w:val="28"/>
        <w:szCs w:val="28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00000005"/>
    <w:multiLevelType w:val="multilevel"/>
    <w:tmpl w:val="00000005"/>
    <w:name w:val="WW8Num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6"/>
    <w:multiLevelType w:val="singleLevel"/>
    <w:tmpl w:val="0000000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Arial Unicode MS" w:cs="Arial Unicode MS" w:hint="default"/>
        <w:b/>
      </w:rPr>
    </w:lvl>
  </w:abstractNum>
  <w:abstractNum w:abstractNumId="6">
    <w:nsid w:val="00000007"/>
    <w:multiLevelType w:val="singleLevel"/>
    <w:tmpl w:val="00000007"/>
    <w:name w:val="WW8Num27"/>
    <w:lvl w:ilvl="0">
      <w:start w:val="1"/>
      <w:numFmt w:val="bullet"/>
      <w:lvlText w:val="•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caps/>
        <w:sz w:val="28"/>
        <w:szCs w:val="28"/>
      </w:rPr>
    </w:lvl>
  </w:abstractNum>
  <w:abstractNum w:abstractNumId="7">
    <w:nsid w:val="00000008"/>
    <w:multiLevelType w:val="singleLevel"/>
    <w:tmpl w:val="00000008"/>
    <w:name w:val="WW8Num3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multilevel"/>
    <w:tmpl w:val="00000009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Times New Roman"/>
        <w:sz w:val="27"/>
        <w:szCs w:val="2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Times New Roman"/>
        <w:sz w:val="27"/>
        <w:szCs w:val="2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2F5F"/>
    <w:rsid w:val="00000216"/>
    <w:rsid w:val="0000492F"/>
    <w:rsid w:val="00021CCD"/>
    <w:rsid w:val="000805FA"/>
    <w:rsid w:val="00085AAB"/>
    <w:rsid w:val="000C4F8A"/>
    <w:rsid w:val="00100F7F"/>
    <w:rsid w:val="001217BB"/>
    <w:rsid w:val="00130765"/>
    <w:rsid w:val="00152E26"/>
    <w:rsid w:val="00162F5F"/>
    <w:rsid w:val="00177EC8"/>
    <w:rsid w:val="0018025E"/>
    <w:rsid w:val="00182D48"/>
    <w:rsid w:val="001A09DE"/>
    <w:rsid w:val="001C24D4"/>
    <w:rsid w:val="002000B5"/>
    <w:rsid w:val="00210068"/>
    <w:rsid w:val="0024698F"/>
    <w:rsid w:val="0029207A"/>
    <w:rsid w:val="002D16F1"/>
    <w:rsid w:val="002F73E0"/>
    <w:rsid w:val="003265FB"/>
    <w:rsid w:val="0034435F"/>
    <w:rsid w:val="003A60C0"/>
    <w:rsid w:val="003C4E3A"/>
    <w:rsid w:val="003D586F"/>
    <w:rsid w:val="00400BDF"/>
    <w:rsid w:val="00413AE8"/>
    <w:rsid w:val="00454A38"/>
    <w:rsid w:val="004557FB"/>
    <w:rsid w:val="00496438"/>
    <w:rsid w:val="004D24E9"/>
    <w:rsid w:val="004F0452"/>
    <w:rsid w:val="00506F7A"/>
    <w:rsid w:val="00510FCD"/>
    <w:rsid w:val="0051606A"/>
    <w:rsid w:val="00573061"/>
    <w:rsid w:val="0057625F"/>
    <w:rsid w:val="00592663"/>
    <w:rsid w:val="005C29C7"/>
    <w:rsid w:val="005E37D7"/>
    <w:rsid w:val="0060418A"/>
    <w:rsid w:val="00604B4A"/>
    <w:rsid w:val="006345AE"/>
    <w:rsid w:val="00673D22"/>
    <w:rsid w:val="0068636D"/>
    <w:rsid w:val="006E36DD"/>
    <w:rsid w:val="006E6A3A"/>
    <w:rsid w:val="008A62FC"/>
    <w:rsid w:val="008D0825"/>
    <w:rsid w:val="008F437E"/>
    <w:rsid w:val="00905DC0"/>
    <w:rsid w:val="00933BD2"/>
    <w:rsid w:val="00936C64"/>
    <w:rsid w:val="0096377E"/>
    <w:rsid w:val="009B6AFB"/>
    <w:rsid w:val="009C3211"/>
    <w:rsid w:val="009E1024"/>
    <w:rsid w:val="00A80E4D"/>
    <w:rsid w:val="00A82EC0"/>
    <w:rsid w:val="00AA71A9"/>
    <w:rsid w:val="00AB1FDB"/>
    <w:rsid w:val="00AF30D9"/>
    <w:rsid w:val="00B1424A"/>
    <w:rsid w:val="00B15816"/>
    <w:rsid w:val="00B728E2"/>
    <w:rsid w:val="00BB7D1D"/>
    <w:rsid w:val="00C62E73"/>
    <w:rsid w:val="00C7570C"/>
    <w:rsid w:val="00C81BE1"/>
    <w:rsid w:val="00C85D50"/>
    <w:rsid w:val="00C924D5"/>
    <w:rsid w:val="00C96CF9"/>
    <w:rsid w:val="00CD375B"/>
    <w:rsid w:val="00CE772B"/>
    <w:rsid w:val="00D0479E"/>
    <w:rsid w:val="00D1294E"/>
    <w:rsid w:val="00D23C49"/>
    <w:rsid w:val="00D87FE1"/>
    <w:rsid w:val="00DC47DD"/>
    <w:rsid w:val="00DD3DF6"/>
    <w:rsid w:val="00DE4CEF"/>
    <w:rsid w:val="00DE6926"/>
    <w:rsid w:val="00E23A72"/>
    <w:rsid w:val="00E46142"/>
    <w:rsid w:val="00E73D1A"/>
    <w:rsid w:val="00E905DC"/>
    <w:rsid w:val="00EA272D"/>
    <w:rsid w:val="00EB098C"/>
    <w:rsid w:val="00ED51AD"/>
    <w:rsid w:val="00EF7880"/>
    <w:rsid w:val="00F0318F"/>
    <w:rsid w:val="00F129A6"/>
    <w:rsid w:val="00F205B5"/>
    <w:rsid w:val="00F85292"/>
    <w:rsid w:val="00F93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9DE"/>
    <w:pPr>
      <w:suppressAutoHyphens/>
      <w:jc w:val="center"/>
    </w:pPr>
    <w:rPr>
      <w:rFonts w:ascii="Arial Unicode MS" w:eastAsia="Arial Unicode MS" w:hAnsi="Arial Unicode MS" w:cs="Arial Unicode MS"/>
      <w:color w:val="000000"/>
      <w:sz w:val="24"/>
      <w:szCs w:val="24"/>
      <w:lang w:eastAsia="zh-CN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A09DE"/>
    <w:rPr>
      <w:rFonts w:ascii="Symbol" w:hAnsi="Symbol" w:cs="Symbol" w:hint="default"/>
      <w:sz w:val="20"/>
    </w:rPr>
  </w:style>
  <w:style w:type="character" w:customStyle="1" w:styleId="WW8Num1z1">
    <w:name w:val="WW8Num1z1"/>
    <w:rsid w:val="001A09DE"/>
    <w:rPr>
      <w:rFonts w:ascii="Courier New" w:hAnsi="Courier New" w:cs="Courier New" w:hint="default"/>
      <w:sz w:val="20"/>
    </w:rPr>
  </w:style>
  <w:style w:type="character" w:customStyle="1" w:styleId="WW8Num1z2">
    <w:name w:val="WW8Num1z2"/>
    <w:rsid w:val="001A09DE"/>
    <w:rPr>
      <w:rFonts w:ascii="Wingdings" w:hAnsi="Wingdings" w:cs="Wingdings" w:hint="default"/>
      <w:sz w:val="20"/>
    </w:rPr>
  </w:style>
  <w:style w:type="character" w:customStyle="1" w:styleId="WW8Num2z0">
    <w:name w:val="WW8Num2z0"/>
    <w:rsid w:val="001A09DE"/>
    <w:rPr>
      <w:rFonts w:ascii="Times New Roman" w:eastAsia="TimesNewRomanPSMT" w:hAnsi="Times New Roman" w:cs="Times New Roman"/>
      <w:bCs/>
      <w:sz w:val="28"/>
      <w:szCs w:val="28"/>
    </w:rPr>
  </w:style>
  <w:style w:type="character" w:customStyle="1" w:styleId="WW8Num2z1">
    <w:name w:val="WW8Num2z1"/>
    <w:rsid w:val="001A09DE"/>
  </w:style>
  <w:style w:type="character" w:customStyle="1" w:styleId="WW8Num2z2">
    <w:name w:val="WW8Num2z2"/>
    <w:rsid w:val="001A09DE"/>
  </w:style>
  <w:style w:type="character" w:customStyle="1" w:styleId="WW8Num2z3">
    <w:name w:val="WW8Num2z3"/>
    <w:rsid w:val="001A09DE"/>
  </w:style>
  <w:style w:type="character" w:customStyle="1" w:styleId="WW8Num2z4">
    <w:name w:val="WW8Num2z4"/>
    <w:rsid w:val="001A09DE"/>
  </w:style>
  <w:style w:type="character" w:customStyle="1" w:styleId="WW8Num2z5">
    <w:name w:val="WW8Num2z5"/>
    <w:rsid w:val="001A09DE"/>
  </w:style>
  <w:style w:type="character" w:customStyle="1" w:styleId="WW8Num2z6">
    <w:name w:val="WW8Num2z6"/>
    <w:rsid w:val="001A09DE"/>
  </w:style>
  <w:style w:type="character" w:customStyle="1" w:styleId="WW8Num2z7">
    <w:name w:val="WW8Num2z7"/>
    <w:rsid w:val="001A09DE"/>
  </w:style>
  <w:style w:type="character" w:customStyle="1" w:styleId="WW8Num2z8">
    <w:name w:val="WW8Num2z8"/>
    <w:rsid w:val="001A09DE"/>
  </w:style>
  <w:style w:type="character" w:customStyle="1" w:styleId="WW8Num3z0">
    <w:name w:val="WW8Num3z0"/>
    <w:rsid w:val="001A09DE"/>
    <w:rPr>
      <w:rFonts w:hint="default"/>
    </w:rPr>
  </w:style>
  <w:style w:type="character" w:customStyle="1" w:styleId="WW8Num3z1">
    <w:name w:val="WW8Num3z1"/>
    <w:rsid w:val="001A09DE"/>
  </w:style>
  <w:style w:type="character" w:customStyle="1" w:styleId="WW8Num3z2">
    <w:name w:val="WW8Num3z2"/>
    <w:rsid w:val="001A09DE"/>
  </w:style>
  <w:style w:type="character" w:customStyle="1" w:styleId="WW8Num3z3">
    <w:name w:val="WW8Num3z3"/>
    <w:rsid w:val="001A09DE"/>
  </w:style>
  <w:style w:type="character" w:customStyle="1" w:styleId="WW8Num3z4">
    <w:name w:val="WW8Num3z4"/>
    <w:rsid w:val="001A09DE"/>
  </w:style>
  <w:style w:type="character" w:customStyle="1" w:styleId="WW8Num3z5">
    <w:name w:val="WW8Num3z5"/>
    <w:rsid w:val="001A09DE"/>
  </w:style>
  <w:style w:type="character" w:customStyle="1" w:styleId="WW8Num3z6">
    <w:name w:val="WW8Num3z6"/>
    <w:rsid w:val="001A09DE"/>
  </w:style>
  <w:style w:type="character" w:customStyle="1" w:styleId="WW8Num3z7">
    <w:name w:val="WW8Num3z7"/>
    <w:rsid w:val="001A09DE"/>
  </w:style>
  <w:style w:type="character" w:customStyle="1" w:styleId="WW8Num3z8">
    <w:name w:val="WW8Num3z8"/>
    <w:rsid w:val="001A09DE"/>
  </w:style>
  <w:style w:type="character" w:customStyle="1" w:styleId="WW8Num4z0">
    <w:name w:val="WW8Num4z0"/>
    <w:rsid w:val="001A09DE"/>
    <w:rPr>
      <w:rFonts w:ascii="Times New Roman" w:eastAsia="Times New Roman" w:hAnsi="Times New Roman" w:cs="Times New Roman" w:hint="default"/>
      <w:sz w:val="28"/>
    </w:rPr>
  </w:style>
  <w:style w:type="character" w:customStyle="1" w:styleId="WW8Num4z1">
    <w:name w:val="WW8Num4z1"/>
    <w:rsid w:val="001A09DE"/>
  </w:style>
  <w:style w:type="character" w:customStyle="1" w:styleId="WW8Num4z2">
    <w:name w:val="WW8Num4z2"/>
    <w:rsid w:val="001A09DE"/>
  </w:style>
  <w:style w:type="character" w:customStyle="1" w:styleId="WW8Num4z3">
    <w:name w:val="WW8Num4z3"/>
    <w:rsid w:val="001A09DE"/>
  </w:style>
  <w:style w:type="character" w:customStyle="1" w:styleId="WW8Num4z4">
    <w:name w:val="WW8Num4z4"/>
    <w:rsid w:val="001A09DE"/>
  </w:style>
  <w:style w:type="character" w:customStyle="1" w:styleId="WW8Num4z5">
    <w:name w:val="WW8Num4z5"/>
    <w:rsid w:val="001A09DE"/>
  </w:style>
  <w:style w:type="character" w:customStyle="1" w:styleId="WW8Num4z6">
    <w:name w:val="WW8Num4z6"/>
    <w:rsid w:val="001A09DE"/>
  </w:style>
  <w:style w:type="character" w:customStyle="1" w:styleId="WW8Num4z7">
    <w:name w:val="WW8Num4z7"/>
    <w:rsid w:val="001A09DE"/>
  </w:style>
  <w:style w:type="character" w:customStyle="1" w:styleId="WW8Num4z8">
    <w:name w:val="WW8Num4z8"/>
    <w:rsid w:val="001A09DE"/>
  </w:style>
  <w:style w:type="character" w:customStyle="1" w:styleId="WW8Num5z0">
    <w:name w:val="WW8Num5z0"/>
    <w:rsid w:val="001A09DE"/>
    <w:rPr>
      <w:rFonts w:ascii="Symbol" w:hAnsi="Symbol" w:cs="Symbol" w:hint="default"/>
    </w:rPr>
  </w:style>
  <w:style w:type="character" w:customStyle="1" w:styleId="WW8Num5z1">
    <w:name w:val="WW8Num5z1"/>
    <w:rsid w:val="001A09DE"/>
    <w:rPr>
      <w:rFonts w:ascii="Courier New" w:hAnsi="Courier New" w:cs="Courier New" w:hint="default"/>
    </w:rPr>
  </w:style>
  <w:style w:type="character" w:customStyle="1" w:styleId="WW8Num5z2">
    <w:name w:val="WW8Num5z2"/>
    <w:rsid w:val="001A09DE"/>
    <w:rPr>
      <w:rFonts w:ascii="Wingdings" w:hAnsi="Wingdings" w:cs="Wingdings" w:hint="default"/>
    </w:rPr>
  </w:style>
  <w:style w:type="character" w:customStyle="1" w:styleId="WW8Num6z0">
    <w:name w:val="WW8Num6z0"/>
    <w:rsid w:val="001A09DE"/>
    <w:rPr>
      <w:rFonts w:hint="default"/>
    </w:rPr>
  </w:style>
  <w:style w:type="character" w:customStyle="1" w:styleId="WW8Num6z1">
    <w:name w:val="WW8Num6z1"/>
    <w:rsid w:val="001A09DE"/>
  </w:style>
  <w:style w:type="character" w:customStyle="1" w:styleId="WW8Num6z2">
    <w:name w:val="WW8Num6z2"/>
    <w:rsid w:val="001A09DE"/>
  </w:style>
  <w:style w:type="character" w:customStyle="1" w:styleId="WW8Num6z3">
    <w:name w:val="WW8Num6z3"/>
    <w:rsid w:val="001A09DE"/>
  </w:style>
  <w:style w:type="character" w:customStyle="1" w:styleId="WW8Num6z4">
    <w:name w:val="WW8Num6z4"/>
    <w:rsid w:val="001A09DE"/>
  </w:style>
  <w:style w:type="character" w:customStyle="1" w:styleId="WW8Num6z5">
    <w:name w:val="WW8Num6z5"/>
    <w:rsid w:val="001A09DE"/>
  </w:style>
  <w:style w:type="character" w:customStyle="1" w:styleId="WW8Num6z6">
    <w:name w:val="WW8Num6z6"/>
    <w:rsid w:val="001A09DE"/>
  </w:style>
  <w:style w:type="character" w:customStyle="1" w:styleId="WW8Num6z7">
    <w:name w:val="WW8Num6z7"/>
    <w:rsid w:val="001A09DE"/>
  </w:style>
  <w:style w:type="character" w:customStyle="1" w:styleId="WW8Num6z8">
    <w:name w:val="WW8Num6z8"/>
    <w:rsid w:val="001A09DE"/>
  </w:style>
  <w:style w:type="character" w:customStyle="1" w:styleId="WW8Num7z0">
    <w:name w:val="WW8Num7z0"/>
    <w:rsid w:val="001A09DE"/>
  </w:style>
  <w:style w:type="character" w:customStyle="1" w:styleId="WW8Num7z1">
    <w:name w:val="WW8Num7z1"/>
    <w:rsid w:val="001A09DE"/>
  </w:style>
  <w:style w:type="character" w:customStyle="1" w:styleId="WW8Num7z2">
    <w:name w:val="WW8Num7z2"/>
    <w:rsid w:val="001A09DE"/>
  </w:style>
  <w:style w:type="character" w:customStyle="1" w:styleId="WW8Num7z3">
    <w:name w:val="WW8Num7z3"/>
    <w:rsid w:val="001A09DE"/>
  </w:style>
  <w:style w:type="character" w:customStyle="1" w:styleId="WW8Num7z4">
    <w:name w:val="WW8Num7z4"/>
    <w:rsid w:val="001A09DE"/>
  </w:style>
  <w:style w:type="character" w:customStyle="1" w:styleId="WW8Num7z5">
    <w:name w:val="WW8Num7z5"/>
    <w:rsid w:val="001A09DE"/>
  </w:style>
  <w:style w:type="character" w:customStyle="1" w:styleId="WW8Num7z6">
    <w:name w:val="WW8Num7z6"/>
    <w:rsid w:val="001A09DE"/>
  </w:style>
  <w:style w:type="character" w:customStyle="1" w:styleId="WW8Num7z7">
    <w:name w:val="WW8Num7z7"/>
    <w:rsid w:val="001A09DE"/>
  </w:style>
  <w:style w:type="character" w:customStyle="1" w:styleId="WW8Num7z8">
    <w:name w:val="WW8Num7z8"/>
    <w:rsid w:val="001A09DE"/>
  </w:style>
  <w:style w:type="character" w:customStyle="1" w:styleId="WW8Num8z0">
    <w:name w:val="WW8Num8z0"/>
    <w:rsid w:val="001A09DE"/>
  </w:style>
  <w:style w:type="character" w:customStyle="1" w:styleId="WW8Num8z1">
    <w:name w:val="WW8Num8z1"/>
    <w:rsid w:val="001A09DE"/>
  </w:style>
  <w:style w:type="character" w:customStyle="1" w:styleId="WW8Num8z2">
    <w:name w:val="WW8Num8z2"/>
    <w:rsid w:val="001A09DE"/>
  </w:style>
  <w:style w:type="character" w:customStyle="1" w:styleId="WW8Num8z3">
    <w:name w:val="WW8Num8z3"/>
    <w:rsid w:val="001A09DE"/>
  </w:style>
  <w:style w:type="character" w:customStyle="1" w:styleId="WW8Num8z4">
    <w:name w:val="WW8Num8z4"/>
    <w:rsid w:val="001A09DE"/>
  </w:style>
  <w:style w:type="character" w:customStyle="1" w:styleId="WW8Num8z5">
    <w:name w:val="WW8Num8z5"/>
    <w:rsid w:val="001A09DE"/>
  </w:style>
  <w:style w:type="character" w:customStyle="1" w:styleId="WW8Num8z6">
    <w:name w:val="WW8Num8z6"/>
    <w:rsid w:val="001A09DE"/>
  </w:style>
  <w:style w:type="character" w:customStyle="1" w:styleId="WW8Num8z7">
    <w:name w:val="WW8Num8z7"/>
    <w:rsid w:val="001A09DE"/>
  </w:style>
  <w:style w:type="character" w:customStyle="1" w:styleId="WW8Num8z8">
    <w:name w:val="WW8Num8z8"/>
    <w:rsid w:val="001A09DE"/>
  </w:style>
  <w:style w:type="character" w:customStyle="1" w:styleId="WW8Num9z0">
    <w:name w:val="WW8Num9z0"/>
    <w:rsid w:val="001A09DE"/>
    <w:rPr>
      <w:rFonts w:hint="default"/>
    </w:rPr>
  </w:style>
  <w:style w:type="character" w:customStyle="1" w:styleId="WW8Num9z1">
    <w:name w:val="WW8Num9z1"/>
    <w:rsid w:val="001A09DE"/>
  </w:style>
  <w:style w:type="character" w:customStyle="1" w:styleId="WW8Num9z2">
    <w:name w:val="WW8Num9z2"/>
    <w:rsid w:val="001A09DE"/>
  </w:style>
  <w:style w:type="character" w:customStyle="1" w:styleId="WW8Num9z3">
    <w:name w:val="WW8Num9z3"/>
    <w:rsid w:val="001A09DE"/>
  </w:style>
  <w:style w:type="character" w:customStyle="1" w:styleId="WW8Num9z4">
    <w:name w:val="WW8Num9z4"/>
    <w:rsid w:val="001A09DE"/>
  </w:style>
  <w:style w:type="character" w:customStyle="1" w:styleId="WW8Num9z5">
    <w:name w:val="WW8Num9z5"/>
    <w:rsid w:val="001A09DE"/>
  </w:style>
  <w:style w:type="character" w:customStyle="1" w:styleId="WW8Num9z6">
    <w:name w:val="WW8Num9z6"/>
    <w:rsid w:val="001A09DE"/>
  </w:style>
  <w:style w:type="character" w:customStyle="1" w:styleId="WW8Num9z7">
    <w:name w:val="WW8Num9z7"/>
    <w:rsid w:val="001A09DE"/>
  </w:style>
  <w:style w:type="character" w:customStyle="1" w:styleId="WW8Num9z8">
    <w:name w:val="WW8Num9z8"/>
    <w:rsid w:val="001A09DE"/>
  </w:style>
  <w:style w:type="character" w:customStyle="1" w:styleId="WW8Num10z0">
    <w:name w:val="WW8Num10z0"/>
    <w:rsid w:val="001A09DE"/>
  </w:style>
  <w:style w:type="character" w:customStyle="1" w:styleId="WW8Num10z1">
    <w:name w:val="WW8Num10z1"/>
    <w:rsid w:val="001A09DE"/>
  </w:style>
  <w:style w:type="character" w:customStyle="1" w:styleId="WW8Num10z2">
    <w:name w:val="WW8Num10z2"/>
    <w:rsid w:val="001A09DE"/>
  </w:style>
  <w:style w:type="character" w:customStyle="1" w:styleId="WW8Num10z3">
    <w:name w:val="WW8Num10z3"/>
    <w:rsid w:val="001A09DE"/>
  </w:style>
  <w:style w:type="character" w:customStyle="1" w:styleId="WW8Num10z4">
    <w:name w:val="WW8Num10z4"/>
    <w:rsid w:val="001A09DE"/>
  </w:style>
  <w:style w:type="character" w:customStyle="1" w:styleId="WW8Num10z5">
    <w:name w:val="WW8Num10z5"/>
    <w:rsid w:val="001A09DE"/>
  </w:style>
  <w:style w:type="character" w:customStyle="1" w:styleId="WW8Num10z6">
    <w:name w:val="WW8Num10z6"/>
    <w:rsid w:val="001A09DE"/>
  </w:style>
  <w:style w:type="character" w:customStyle="1" w:styleId="WW8Num10z7">
    <w:name w:val="WW8Num10z7"/>
    <w:rsid w:val="001A09DE"/>
  </w:style>
  <w:style w:type="character" w:customStyle="1" w:styleId="WW8Num10z8">
    <w:name w:val="WW8Num10z8"/>
    <w:rsid w:val="001A09DE"/>
  </w:style>
  <w:style w:type="character" w:customStyle="1" w:styleId="WW8Num11z0">
    <w:name w:val="WW8Num11z0"/>
    <w:rsid w:val="001A09DE"/>
  </w:style>
  <w:style w:type="character" w:customStyle="1" w:styleId="WW8Num11z1">
    <w:name w:val="WW8Num11z1"/>
    <w:rsid w:val="001A09DE"/>
  </w:style>
  <w:style w:type="character" w:customStyle="1" w:styleId="WW8Num11z2">
    <w:name w:val="WW8Num11z2"/>
    <w:rsid w:val="001A09DE"/>
  </w:style>
  <w:style w:type="character" w:customStyle="1" w:styleId="WW8Num11z3">
    <w:name w:val="WW8Num11z3"/>
    <w:rsid w:val="001A09DE"/>
  </w:style>
  <w:style w:type="character" w:customStyle="1" w:styleId="WW8Num11z4">
    <w:name w:val="WW8Num11z4"/>
    <w:rsid w:val="001A09DE"/>
  </w:style>
  <w:style w:type="character" w:customStyle="1" w:styleId="WW8Num11z5">
    <w:name w:val="WW8Num11z5"/>
    <w:rsid w:val="001A09DE"/>
  </w:style>
  <w:style w:type="character" w:customStyle="1" w:styleId="WW8Num11z6">
    <w:name w:val="WW8Num11z6"/>
    <w:rsid w:val="001A09DE"/>
  </w:style>
  <w:style w:type="character" w:customStyle="1" w:styleId="WW8Num11z7">
    <w:name w:val="WW8Num11z7"/>
    <w:rsid w:val="001A09DE"/>
  </w:style>
  <w:style w:type="character" w:customStyle="1" w:styleId="WW8Num11z8">
    <w:name w:val="WW8Num11z8"/>
    <w:rsid w:val="001A09DE"/>
  </w:style>
  <w:style w:type="character" w:customStyle="1" w:styleId="WW8Num12z0">
    <w:name w:val="WW8Num12z0"/>
    <w:rsid w:val="001A09DE"/>
    <w:rPr>
      <w:rFonts w:ascii="Symbol" w:hAnsi="Symbol" w:cs="Symbol" w:hint="default"/>
    </w:rPr>
  </w:style>
  <w:style w:type="character" w:customStyle="1" w:styleId="WW8Num12z1">
    <w:name w:val="WW8Num12z1"/>
    <w:rsid w:val="001A09DE"/>
    <w:rPr>
      <w:rFonts w:ascii="Courier New" w:hAnsi="Courier New" w:cs="Courier New" w:hint="default"/>
    </w:rPr>
  </w:style>
  <w:style w:type="character" w:customStyle="1" w:styleId="WW8Num12z2">
    <w:name w:val="WW8Num12z2"/>
    <w:rsid w:val="001A09DE"/>
    <w:rPr>
      <w:rFonts w:ascii="Wingdings" w:hAnsi="Wingdings" w:cs="Wingdings" w:hint="default"/>
    </w:rPr>
  </w:style>
  <w:style w:type="character" w:customStyle="1" w:styleId="WW8Num13z0">
    <w:name w:val="WW8Num13z0"/>
    <w:rsid w:val="001A09DE"/>
    <w:rPr>
      <w:rFonts w:ascii="Symbol" w:hAnsi="Symbol" w:cs="Symbol" w:hint="default"/>
      <w:sz w:val="20"/>
    </w:rPr>
  </w:style>
  <w:style w:type="character" w:customStyle="1" w:styleId="WW8Num13z1">
    <w:name w:val="WW8Num13z1"/>
    <w:rsid w:val="001A09DE"/>
    <w:rPr>
      <w:rFonts w:ascii="Courier New" w:hAnsi="Courier New" w:cs="Courier New" w:hint="default"/>
      <w:sz w:val="20"/>
    </w:rPr>
  </w:style>
  <w:style w:type="character" w:customStyle="1" w:styleId="WW8Num13z2">
    <w:name w:val="WW8Num13z2"/>
    <w:rsid w:val="001A09DE"/>
    <w:rPr>
      <w:rFonts w:ascii="Wingdings" w:hAnsi="Wingdings" w:cs="Wingdings" w:hint="default"/>
      <w:sz w:val="20"/>
    </w:rPr>
  </w:style>
  <w:style w:type="character" w:customStyle="1" w:styleId="WW8Num14z0">
    <w:name w:val="WW8Num14z0"/>
    <w:rsid w:val="001A09DE"/>
    <w:rPr>
      <w:rFonts w:hint="default"/>
    </w:rPr>
  </w:style>
  <w:style w:type="character" w:customStyle="1" w:styleId="WW8Num14z1">
    <w:name w:val="WW8Num14z1"/>
    <w:rsid w:val="001A09DE"/>
    <w:rPr>
      <w:rFonts w:ascii="Courier New" w:hAnsi="Courier New" w:cs="Courier New" w:hint="default"/>
    </w:rPr>
  </w:style>
  <w:style w:type="character" w:customStyle="1" w:styleId="WW8Num14z2">
    <w:name w:val="WW8Num14z2"/>
    <w:rsid w:val="001A09DE"/>
    <w:rPr>
      <w:rFonts w:ascii="Wingdings" w:hAnsi="Wingdings" w:cs="Wingdings" w:hint="default"/>
    </w:rPr>
  </w:style>
  <w:style w:type="character" w:customStyle="1" w:styleId="WW8Num14z3">
    <w:name w:val="WW8Num14z3"/>
    <w:rsid w:val="001A09DE"/>
    <w:rPr>
      <w:rFonts w:ascii="Symbol" w:hAnsi="Symbol" w:cs="Symbol" w:hint="default"/>
    </w:rPr>
  </w:style>
  <w:style w:type="character" w:customStyle="1" w:styleId="WW8Num15z0">
    <w:name w:val="WW8Num15z0"/>
    <w:rsid w:val="001A09DE"/>
  </w:style>
  <w:style w:type="character" w:customStyle="1" w:styleId="WW8Num15z1">
    <w:name w:val="WW8Num15z1"/>
    <w:rsid w:val="001A09DE"/>
  </w:style>
  <w:style w:type="character" w:customStyle="1" w:styleId="WW8Num15z2">
    <w:name w:val="WW8Num15z2"/>
    <w:rsid w:val="001A09DE"/>
  </w:style>
  <w:style w:type="character" w:customStyle="1" w:styleId="WW8Num15z3">
    <w:name w:val="WW8Num15z3"/>
    <w:rsid w:val="001A09DE"/>
  </w:style>
  <w:style w:type="character" w:customStyle="1" w:styleId="WW8Num15z4">
    <w:name w:val="WW8Num15z4"/>
    <w:rsid w:val="001A09DE"/>
  </w:style>
  <w:style w:type="character" w:customStyle="1" w:styleId="WW8Num15z5">
    <w:name w:val="WW8Num15z5"/>
    <w:rsid w:val="001A09DE"/>
  </w:style>
  <w:style w:type="character" w:customStyle="1" w:styleId="WW8Num15z6">
    <w:name w:val="WW8Num15z6"/>
    <w:rsid w:val="001A09DE"/>
  </w:style>
  <w:style w:type="character" w:customStyle="1" w:styleId="WW8Num15z7">
    <w:name w:val="WW8Num15z7"/>
    <w:rsid w:val="001A09DE"/>
  </w:style>
  <w:style w:type="character" w:customStyle="1" w:styleId="WW8Num15z8">
    <w:name w:val="WW8Num15z8"/>
    <w:rsid w:val="001A09DE"/>
  </w:style>
  <w:style w:type="character" w:customStyle="1" w:styleId="WW8Num16z0">
    <w:name w:val="WW8Num16z0"/>
    <w:rsid w:val="001A09DE"/>
  </w:style>
  <w:style w:type="character" w:customStyle="1" w:styleId="WW8Num16z1">
    <w:name w:val="WW8Num16z1"/>
    <w:rsid w:val="001A09DE"/>
  </w:style>
  <w:style w:type="character" w:customStyle="1" w:styleId="WW8Num16z2">
    <w:name w:val="WW8Num16z2"/>
    <w:rsid w:val="001A09DE"/>
  </w:style>
  <w:style w:type="character" w:customStyle="1" w:styleId="WW8Num16z3">
    <w:name w:val="WW8Num16z3"/>
    <w:rsid w:val="001A09DE"/>
  </w:style>
  <w:style w:type="character" w:customStyle="1" w:styleId="WW8Num16z4">
    <w:name w:val="WW8Num16z4"/>
    <w:rsid w:val="001A09DE"/>
  </w:style>
  <w:style w:type="character" w:customStyle="1" w:styleId="WW8Num16z5">
    <w:name w:val="WW8Num16z5"/>
    <w:rsid w:val="001A09DE"/>
  </w:style>
  <w:style w:type="character" w:customStyle="1" w:styleId="WW8Num16z6">
    <w:name w:val="WW8Num16z6"/>
    <w:rsid w:val="001A09DE"/>
  </w:style>
  <w:style w:type="character" w:customStyle="1" w:styleId="WW8Num16z7">
    <w:name w:val="WW8Num16z7"/>
    <w:rsid w:val="001A09DE"/>
  </w:style>
  <w:style w:type="character" w:customStyle="1" w:styleId="WW8Num16z8">
    <w:name w:val="WW8Num16z8"/>
    <w:rsid w:val="001A09DE"/>
  </w:style>
  <w:style w:type="character" w:customStyle="1" w:styleId="WW8Num17z0">
    <w:name w:val="WW8Num17z0"/>
    <w:rsid w:val="001A09DE"/>
    <w:rPr>
      <w:rFonts w:ascii="Symbol" w:hAnsi="Symbol" w:cs="Symbol" w:hint="default"/>
      <w:sz w:val="20"/>
    </w:rPr>
  </w:style>
  <w:style w:type="character" w:customStyle="1" w:styleId="WW8Num17z1">
    <w:name w:val="WW8Num17z1"/>
    <w:rsid w:val="001A09DE"/>
    <w:rPr>
      <w:rFonts w:ascii="Courier New" w:hAnsi="Courier New" w:cs="Courier New" w:hint="default"/>
      <w:sz w:val="20"/>
    </w:rPr>
  </w:style>
  <w:style w:type="character" w:customStyle="1" w:styleId="WW8Num17z2">
    <w:name w:val="WW8Num17z2"/>
    <w:rsid w:val="001A09DE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1A09DE"/>
    <w:rPr>
      <w:rFonts w:ascii="Wingdings" w:hAnsi="Wingdings" w:cs="Wingdings" w:hint="default"/>
    </w:rPr>
  </w:style>
  <w:style w:type="character" w:customStyle="1" w:styleId="WW8Num18z1">
    <w:name w:val="WW8Num18z1"/>
    <w:rsid w:val="001A09DE"/>
    <w:rPr>
      <w:rFonts w:ascii="Wingdings 2" w:hAnsi="Wingdings 2" w:cs="Wingdings 2" w:hint="default"/>
    </w:rPr>
  </w:style>
  <w:style w:type="character" w:customStyle="1" w:styleId="WW8Num19z0">
    <w:name w:val="WW8Num19z0"/>
    <w:rsid w:val="001A09DE"/>
    <w:rPr>
      <w:rFonts w:ascii="Symbol" w:hAnsi="Symbol" w:cs="Symbol" w:hint="default"/>
      <w:sz w:val="20"/>
    </w:rPr>
  </w:style>
  <w:style w:type="character" w:customStyle="1" w:styleId="WW8Num19z1">
    <w:name w:val="WW8Num19z1"/>
    <w:rsid w:val="001A09DE"/>
    <w:rPr>
      <w:rFonts w:ascii="Courier New" w:hAnsi="Courier New" w:cs="Courier New" w:hint="default"/>
      <w:sz w:val="20"/>
    </w:rPr>
  </w:style>
  <w:style w:type="character" w:customStyle="1" w:styleId="WW8Num19z2">
    <w:name w:val="WW8Num19z2"/>
    <w:rsid w:val="001A09DE"/>
    <w:rPr>
      <w:rFonts w:ascii="Wingdings" w:hAnsi="Wingdings" w:cs="Wingdings" w:hint="default"/>
      <w:sz w:val="20"/>
    </w:rPr>
  </w:style>
  <w:style w:type="character" w:customStyle="1" w:styleId="WW8Num20z0">
    <w:name w:val="WW8Num20z0"/>
    <w:rsid w:val="001A09DE"/>
    <w:rPr>
      <w:rFonts w:ascii="Symbol" w:hAnsi="Symbol" w:cs="Symbol" w:hint="default"/>
      <w:sz w:val="28"/>
      <w:szCs w:val="28"/>
    </w:rPr>
  </w:style>
  <w:style w:type="character" w:customStyle="1" w:styleId="WW8Num20z1">
    <w:name w:val="WW8Num20z1"/>
    <w:rsid w:val="001A09DE"/>
    <w:rPr>
      <w:rFonts w:hint="default"/>
    </w:rPr>
  </w:style>
  <w:style w:type="character" w:customStyle="1" w:styleId="WW8Num20z4">
    <w:name w:val="WW8Num20z4"/>
    <w:rsid w:val="001A09DE"/>
    <w:rPr>
      <w:rFonts w:ascii="Wingdings" w:hAnsi="Wingdings" w:cs="Wingdings" w:hint="default"/>
      <w:sz w:val="20"/>
    </w:rPr>
  </w:style>
  <w:style w:type="character" w:customStyle="1" w:styleId="WW8Num21z0">
    <w:name w:val="WW8Num21z0"/>
    <w:rsid w:val="001A09DE"/>
    <w:rPr>
      <w:rFonts w:ascii="Symbol" w:hAnsi="Symbol" w:cs="Symbol" w:hint="default"/>
    </w:rPr>
  </w:style>
  <w:style w:type="character" w:customStyle="1" w:styleId="WW8Num21z1">
    <w:name w:val="WW8Num21z1"/>
    <w:rsid w:val="001A09DE"/>
    <w:rPr>
      <w:rFonts w:ascii="Courier New" w:hAnsi="Courier New" w:cs="Courier New" w:hint="default"/>
    </w:rPr>
  </w:style>
  <w:style w:type="character" w:customStyle="1" w:styleId="WW8Num21z2">
    <w:name w:val="WW8Num21z2"/>
    <w:rsid w:val="001A09DE"/>
    <w:rPr>
      <w:rFonts w:ascii="Wingdings" w:hAnsi="Wingdings" w:cs="Wingdings" w:hint="default"/>
    </w:rPr>
  </w:style>
  <w:style w:type="character" w:customStyle="1" w:styleId="WW8Num22z0">
    <w:name w:val="WW8Num22z0"/>
    <w:rsid w:val="001A09DE"/>
  </w:style>
  <w:style w:type="character" w:customStyle="1" w:styleId="WW8Num22z1">
    <w:name w:val="WW8Num22z1"/>
    <w:rsid w:val="001A09DE"/>
  </w:style>
  <w:style w:type="character" w:customStyle="1" w:styleId="WW8Num22z2">
    <w:name w:val="WW8Num22z2"/>
    <w:rsid w:val="001A09DE"/>
  </w:style>
  <w:style w:type="character" w:customStyle="1" w:styleId="WW8Num22z3">
    <w:name w:val="WW8Num22z3"/>
    <w:rsid w:val="001A09DE"/>
  </w:style>
  <w:style w:type="character" w:customStyle="1" w:styleId="WW8Num22z4">
    <w:name w:val="WW8Num22z4"/>
    <w:rsid w:val="001A09DE"/>
  </w:style>
  <w:style w:type="character" w:customStyle="1" w:styleId="WW8Num22z5">
    <w:name w:val="WW8Num22z5"/>
    <w:rsid w:val="001A09DE"/>
  </w:style>
  <w:style w:type="character" w:customStyle="1" w:styleId="WW8Num22z6">
    <w:name w:val="WW8Num22z6"/>
    <w:rsid w:val="001A09DE"/>
  </w:style>
  <w:style w:type="character" w:customStyle="1" w:styleId="WW8Num22z7">
    <w:name w:val="WW8Num22z7"/>
    <w:rsid w:val="001A09DE"/>
  </w:style>
  <w:style w:type="character" w:customStyle="1" w:styleId="WW8Num22z8">
    <w:name w:val="WW8Num22z8"/>
    <w:rsid w:val="001A09DE"/>
  </w:style>
  <w:style w:type="character" w:customStyle="1" w:styleId="WW8Num23z0">
    <w:name w:val="WW8Num23z0"/>
    <w:rsid w:val="001A09DE"/>
    <w:rPr>
      <w:rFonts w:eastAsia="Arial Unicode MS" w:cs="Arial Unicode MS" w:hint="default"/>
      <w:b/>
    </w:rPr>
  </w:style>
  <w:style w:type="character" w:customStyle="1" w:styleId="WW8Num23z1">
    <w:name w:val="WW8Num23z1"/>
    <w:rsid w:val="001A09DE"/>
  </w:style>
  <w:style w:type="character" w:customStyle="1" w:styleId="WW8Num23z2">
    <w:name w:val="WW8Num23z2"/>
    <w:rsid w:val="001A09DE"/>
  </w:style>
  <w:style w:type="character" w:customStyle="1" w:styleId="WW8Num23z3">
    <w:name w:val="WW8Num23z3"/>
    <w:rsid w:val="001A09DE"/>
  </w:style>
  <w:style w:type="character" w:customStyle="1" w:styleId="WW8Num23z4">
    <w:name w:val="WW8Num23z4"/>
    <w:rsid w:val="001A09DE"/>
  </w:style>
  <w:style w:type="character" w:customStyle="1" w:styleId="WW8Num23z5">
    <w:name w:val="WW8Num23z5"/>
    <w:rsid w:val="001A09DE"/>
  </w:style>
  <w:style w:type="character" w:customStyle="1" w:styleId="WW8Num23z6">
    <w:name w:val="WW8Num23z6"/>
    <w:rsid w:val="001A09DE"/>
  </w:style>
  <w:style w:type="character" w:customStyle="1" w:styleId="WW8Num23z7">
    <w:name w:val="WW8Num23z7"/>
    <w:rsid w:val="001A09DE"/>
  </w:style>
  <w:style w:type="character" w:customStyle="1" w:styleId="WW8Num23z8">
    <w:name w:val="WW8Num23z8"/>
    <w:rsid w:val="001A09DE"/>
  </w:style>
  <w:style w:type="character" w:customStyle="1" w:styleId="WW8Num24z0">
    <w:name w:val="WW8Num24z0"/>
    <w:rsid w:val="001A09DE"/>
    <w:rPr>
      <w:rFonts w:ascii="Symbol" w:hAnsi="Symbol" w:cs="Symbol" w:hint="default"/>
      <w:sz w:val="28"/>
      <w:szCs w:val="28"/>
    </w:rPr>
  </w:style>
  <w:style w:type="character" w:customStyle="1" w:styleId="WW8Num24z1">
    <w:name w:val="WW8Num24z1"/>
    <w:rsid w:val="001A09DE"/>
    <w:rPr>
      <w:rFonts w:ascii="Courier New" w:hAnsi="Courier New" w:cs="Courier New" w:hint="default"/>
      <w:sz w:val="20"/>
    </w:rPr>
  </w:style>
  <w:style w:type="character" w:customStyle="1" w:styleId="WW8Num24z2">
    <w:name w:val="WW8Num24z2"/>
    <w:rsid w:val="001A09DE"/>
    <w:rPr>
      <w:rFonts w:ascii="Wingdings" w:hAnsi="Wingdings" w:cs="Wingdings" w:hint="default"/>
      <w:sz w:val="20"/>
    </w:rPr>
  </w:style>
  <w:style w:type="character" w:customStyle="1" w:styleId="WW8Num25z0">
    <w:name w:val="WW8Num25z0"/>
    <w:rsid w:val="001A09DE"/>
    <w:rPr>
      <w:rFonts w:hint="default"/>
      <w:b w:val="0"/>
    </w:rPr>
  </w:style>
  <w:style w:type="character" w:customStyle="1" w:styleId="WW8Num25z1">
    <w:name w:val="WW8Num25z1"/>
    <w:rsid w:val="001A09DE"/>
  </w:style>
  <w:style w:type="character" w:customStyle="1" w:styleId="WW8Num25z2">
    <w:name w:val="WW8Num25z2"/>
    <w:rsid w:val="001A09DE"/>
  </w:style>
  <w:style w:type="character" w:customStyle="1" w:styleId="WW8Num25z3">
    <w:name w:val="WW8Num25z3"/>
    <w:rsid w:val="001A09DE"/>
  </w:style>
  <w:style w:type="character" w:customStyle="1" w:styleId="WW8Num25z4">
    <w:name w:val="WW8Num25z4"/>
    <w:rsid w:val="001A09DE"/>
  </w:style>
  <w:style w:type="character" w:customStyle="1" w:styleId="WW8Num25z5">
    <w:name w:val="WW8Num25z5"/>
    <w:rsid w:val="001A09DE"/>
  </w:style>
  <w:style w:type="character" w:customStyle="1" w:styleId="WW8Num25z6">
    <w:name w:val="WW8Num25z6"/>
    <w:rsid w:val="001A09DE"/>
  </w:style>
  <w:style w:type="character" w:customStyle="1" w:styleId="WW8Num25z7">
    <w:name w:val="WW8Num25z7"/>
    <w:rsid w:val="001A09DE"/>
  </w:style>
  <w:style w:type="character" w:customStyle="1" w:styleId="WW8Num25z8">
    <w:name w:val="WW8Num25z8"/>
    <w:rsid w:val="001A09DE"/>
  </w:style>
  <w:style w:type="character" w:customStyle="1" w:styleId="WW8Num26z0">
    <w:name w:val="WW8Num26z0"/>
    <w:rsid w:val="001A09DE"/>
  </w:style>
  <w:style w:type="character" w:customStyle="1" w:styleId="WW8Num26z1">
    <w:name w:val="WW8Num26z1"/>
    <w:rsid w:val="001A09DE"/>
  </w:style>
  <w:style w:type="character" w:customStyle="1" w:styleId="WW8Num26z2">
    <w:name w:val="WW8Num26z2"/>
    <w:rsid w:val="001A09DE"/>
  </w:style>
  <w:style w:type="character" w:customStyle="1" w:styleId="WW8Num26z3">
    <w:name w:val="WW8Num26z3"/>
    <w:rsid w:val="001A09DE"/>
  </w:style>
  <w:style w:type="character" w:customStyle="1" w:styleId="WW8Num26z4">
    <w:name w:val="WW8Num26z4"/>
    <w:rsid w:val="001A09DE"/>
  </w:style>
  <w:style w:type="character" w:customStyle="1" w:styleId="WW8Num26z5">
    <w:name w:val="WW8Num26z5"/>
    <w:rsid w:val="001A09DE"/>
  </w:style>
  <w:style w:type="character" w:customStyle="1" w:styleId="WW8Num26z6">
    <w:name w:val="WW8Num26z6"/>
    <w:rsid w:val="001A09DE"/>
  </w:style>
  <w:style w:type="character" w:customStyle="1" w:styleId="WW8Num26z7">
    <w:name w:val="WW8Num26z7"/>
    <w:rsid w:val="001A09DE"/>
  </w:style>
  <w:style w:type="character" w:customStyle="1" w:styleId="WW8Num26z8">
    <w:name w:val="WW8Num26z8"/>
    <w:rsid w:val="001A09DE"/>
  </w:style>
  <w:style w:type="character" w:customStyle="1" w:styleId="WW8Num27z0">
    <w:name w:val="WW8Num27z0"/>
    <w:rsid w:val="001A09DE"/>
    <w:rPr>
      <w:rFonts w:ascii="Arial" w:eastAsia="TimesNewRomanPSMT" w:hAnsi="Arial" w:cs="Arial" w:hint="default"/>
      <w:caps/>
      <w:sz w:val="28"/>
      <w:szCs w:val="28"/>
    </w:rPr>
  </w:style>
  <w:style w:type="character" w:customStyle="1" w:styleId="WW8Num28z0">
    <w:name w:val="WW8Num28z0"/>
    <w:rsid w:val="001A09DE"/>
    <w:rPr>
      <w:rFonts w:ascii="Times New Roman" w:hAnsi="Times New Roman" w:cs="Times New Roman" w:hint="default"/>
    </w:rPr>
  </w:style>
  <w:style w:type="character" w:customStyle="1" w:styleId="WW8Num29z0">
    <w:name w:val="WW8Num29z0"/>
    <w:rsid w:val="001A09DE"/>
    <w:rPr>
      <w:rFonts w:hint="default"/>
      <w:b w:val="0"/>
    </w:rPr>
  </w:style>
  <w:style w:type="character" w:customStyle="1" w:styleId="WW8Num29z1">
    <w:name w:val="WW8Num29z1"/>
    <w:rsid w:val="001A09DE"/>
  </w:style>
  <w:style w:type="character" w:customStyle="1" w:styleId="WW8Num29z2">
    <w:name w:val="WW8Num29z2"/>
    <w:rsid w:val="001A09DE"/>
  </w:style>
  <w:style w:type="character" w:customStyle="1" w:styleId="WW8Num29z3">
    <w:name w:val="WW8Num29z3"/>
    <w:rsid w:val="001A09DE"/>
  </w:style>
  <w:style w:type="character" w:customStyle="1" w:styleId="WW8Num29z4">
    <w:name w:val="WW8Num29z4"/>
    <w:rsid w:val="001A09DE"/>
  </w:style>
  <w:style w:type="character" w:customStyle="1" w:styleId="WW8Num29z5">
    <w:name w:val="WW8Num29z5"/>
    <w:rsid w:val="001A09DE"/>
  </w:style>
  <w:style w:type="character" w:customStyle="1" w:styleId="WW8Num29z6">
    <w:name w:val="WW8Num29z6"/>
    <w:rsid w:val="001A09DE"/>
  </w:style>
  <w:style w:type="character" w:customStyle="1" w:styleId="WW8Num29z7">
    <w:name w:val="WW8Num29z7"/>
    <w:rsid w:val="001A09DE"/>
  </w:style>
  <w:style w:type="character" w:customStyle="1" w:styleId="WW8Num29z8">
    <w:name w:val="WW8Num29z8"/>
    <w:rsid w:val="001A09DE"/>
  </w:style>
  <w:style w:type="character" w:customStyle="1" w:styleId="WW8Num30z0">
    <w:name w:val="WW8Num30z0"/>
    <w:rsid w:val="001A09DE"/>
  </w:style>
  <w:style w:type="character" w:customStyle="1" w:styleId="WW8Num30z1">
    <w:name w:val="WW8Num30z1"/>
    <w:rsid w:val="001A09DE"/>
  </w:style>
  <w:style w:type="character" w:customStyle="1" w:styleId="WW8Num30z2">
    <w:name w:val="WW8Num30z2"/>
    <w:rsid w:val="001A09DE"/>
  </w:style>
  <w:style w:type="character" w:customStyle="1" w:styleId="WW8Num30z3">
    <w:name w:val="WW8Num30z3"/>
    <w:rsid w:val="001A09DE"/>
  </w:style>
  <w:style w:type="character" w:customStyle="1" w:styleId="WW8Num30z4">
    <w:name w:val="WW8Num30z4"/>
    <w:rsid w:val="001A09DE"/>
  </w:style>
  <w:style w:type="character" w:customStyle="1" w:styleId="WW8Num30z5">
    <w:name w:val="WW8Num30z5"/>
    <w:rsid w:val="001A09DE"/>
  </w:style>
  <w:style w:type="character" w:customStyle="1" w:styleId="WW8Num30z6">
    <w:name w:val="WW8Num30z6"/>
    <w:rsid w:val="001A09DE"/>
  </w:style>
  <w:style w:type="character" w:customStyle="1" w:styleId="WW8Num30z7">
    <w:name w:val="WW8Num30z7"/>
    <w:rsid w:val="001A09DE"/>
  </w:style>
  <w:style w:type="character" w:customStyle="1" w:styleId="WW8Num30z8">
    <w:name w:val="WW8Num30z8"/>
    <w:rsid w:val="001A09DE"/>
  </w:style>
  <w:style w:type="character" w:customStyle="1" w:styleId="WW8Num31z0">
    <w:name w:val="WW8Num31z0"/>
    <w:rsid w:val="001A09DE"/>
    <w:rPr>
      <w:rFonts w:hint="default"/>
    </w:rPr>
  </w:style>
  <w:style w:type="character" w:customStyle="1" w:styleId="WW8Num31z1">
    <w:name w:val="WW8Num31z1"/>
    <w:rsid w:val="001A09DE"/>
  </w:style>
  <w:style w:type="character" w:customStyle="1" w:styleId="WW8Num31z2">
    <w:name w:val="WW8Num31z2"/>
    <w:rsid w:val="001A09DE"/>
  </w:style>
  <w:style w:type="character" w:customStyle="1" w:styleId="WW8Num31z3">
    <w:name w:val="WW8Num31z3"/>
    <w:rsid w:val="001A09DE"/>
  </w:style>
  <w:style w:type="character" w:customStyle="1" w:styleId="WW8Num31z4">
    <w:name w:val="WW8Num31z4"/>
    <w:rsid w:val="001A09DE"/>
  </w:style>
  <w:style w:type="character" w:customStyle="1" w:styleId="WW8Num31z5">
    <w:name w:val="WW8Num31z5"/>
    <w:rsid w:val="001A09DE"/>
  </w:style>
  <w:style w:type="character" w:customStyle="1" w:styleId="WW8Num31z6">
    <w:name w:val="WW8Num31z6"/>
    <w:rsid w:val="001A09DE"/>
  </w:style>
  <w:style w:type="character" w:customStyle="1" w:styleId="WW8Num31z7">
    <w:name w:val="WW8Num31z7"/>
    <w:rsid w:val="001A09DE"/>
  </w:style>
  <w:style w:type="character" w:customStyle="1" w:styleId="WW8Num31z8">
    <w:name w:val="WW8Num31z8"/>
    <w:rsid w:val="001A09DE"/>
  </w:style>
  <w:style w:type="character" w:customStyle="1" w:styleId="WW8Num32z0">
    <w:name w:val="WW8Num32z0"/>
    <w:rsid w:val="001A09DE"/>
    <w:rPr>
      <w:rFonts w:ascii="Symbol" w:hAnsi="Symbol" w:cs="Symbol" w:hint="default"/>
      <w:sz w:val="20"/>
    </w:rPr>
  </w:style>
  <w:style w:type="character" w:customStyle="1" w:styleId="WW8Num33z0">
    <w:name w:val="WW8Num33z0"/>
    <w:rsid w:val="001A09DE"/>
  </w:style>
  <w:style w:type="character" w:customStyle="1" w:styleId="WW8Num33z1">
    <w:name w:val="WW8Num33z1"/>
    <w:rsid w:val="001A09DE"/>
  </w:style>
  <w:style w:type="character" w:customStyle="1" w:styleId="WW8Num33z2">
    <w:name w:val="WW8Num33z2"/>
    <w:rsid w:val="001A09DE"/>
  </w:style>
  <w:style w:type="character" w:customStyle="1" w:styleId="WW8Num33z3">
    <w:name w:val="WW8Num33z3"/>
    <w:rsid w:val="001A09DE"/>
  </w:style>
  <w:style w:type="character" w:customStyle="1" w:styleId="WW8Num33z4">
    <w:name w:val="WW8Num33z4"/>
    <w:rsid w:val="001A09DE"/>
  </w:style>
  <w:style w:type="character" w:customStyle="1" w:styleId="WW8Num33z5">
    <w:name w:val="WW8Num33z5"/>
    <w:rsid w:val="001A09DE"/>
  </w:style>
  <w:style w:type="character" w:customStyle="1" w:styleId="WW8Num33z6">
    <w:name w:val="WW8Num33z6"/>
    <w:rsid w:val="001A09DE"/>
  </w:style>
  <w:style w:type="character" w:customStyle="1" w:styleId="WW8Num33z7">
    <w:name w:val="WW8Num33z7"/>
    <w:rsid w:val="001A09DE"/>
  </w:style>
  <w:style w:type="character" w:customStyle="1" w:styleId="WW8Num33z8">
    <w:name w:val="WW8Num33z8"/>
    <w:rsid w:val="001A09DE"/>
  </w:style>
  <w:style w:type="character" w:customStyle="1" w:styleId="WW8Num34z0">
    <w:name w:val="WW8Num34z0"/>
    <w:rsid w:val="001A09DE"/>
    <w:rPr>
      <w:rFonts w:hint="default"/>
      <w:b w:val="0"/>
    </w:rPr>
  </w:style>
  <w:style w:type="character" w:customStyle="1" w:styleId="WW8Num34z1">
    <w:name w:val="WW8Num34z1"/>
    <w:rsid w:val="001A09DE"/>
  </w:style>
  <w:style w:type="character" w:customStyle="1" w:styleId="WW8Num34z2">
    <w:name w:val="WW8Num34z2"/>
    <w:rsid w:val="001A09DE"/>
  </w:style>
  <w:style w:type="character" w:customStyle="1" w:styleId="WW8Num34z3">
    <w:name w:val="WW8Num34z3"/>
    <w:rsid w:val="001A09DE"/>
  </w:style>
  <w:style w:type="character" w:customStyle="1" w:styleId="WW8Num34z4">
    <w:name w:val="WW8Num34z4"/>
    <w:rsid w:val="001A09DE"/>
  </w:style>
  <w:style w:type="character" w:customStyle="1" w:styleId="WW8Num34z5">
    <w:name w:val="WW8Num34z5"/>
    <w:rsid w:val="001A09DE"/>
  </w:style>
  <w:style w:type="character" w:customStyle="1" w:styleId="WW8Num34z6">
    <w:name w:val="WW8Num34z6"/>
    <w:rsid w:val="001A09DE"/>
  </w:style>
  <w:style w:type="character" w:customStyle="1" w:styleId="WW8Num34z7">
    <w:name w:val="WW8Num34z7"/>
    <w:rsid w:val="001A09DE"/>
  </w:style>
  <w:style w:type="character" w:customStyle="1" w:styleId="WW8Num34z8">
    <w:name w:val="WW8Num34z8"/>
    <w:rsid w:val="001A09DE"/>
  </w:style>
  <w:style w:type="character" w:customStyle="1" w:styleId="WW8Num35z0">
    <w:name w:val="WW8Num35z0"/>
    <w:rsid w:val="001A09DE"/>
    <w:rPr>
      <w:rFonts w:ascii="Symbol" w:hAnsi="Symbol" w:cs="Symbol" w:hint="default"/>
      <w:sz w:val="28"/>
      <w:szCs w:val="28"/>
    </w:rPr>
  </w:style>
  <w:style w:type="character" w:customStyle="1" w:styleId="WW8Num35z1">
    <w:name w:val="WW8Num35z1"/>
    <w:rsid w:val="001A09DE"/>
    <w:rPr>
      <w:rFonts w:hint="default"/>
    </w:rPr>
  </w:style>
  <w:style w:type="character" w:customStyle="1" w:styleId="WW8Num35z2">
    <w:name w:val="WW8Num35z2"/>
    <w:rsid w:val="001A09DE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1A09DE"/>
  </w:style>
  <w:style w:type="character" w:customStyle="1" w:styleId="WW8Num36z1">
    <w:name w:val="WW8Num36z1"/>
    <w:rsid w:val="001A09DE"/>
    <w:rPr>
      <w:rFonts w:hint="default"/>
      <w:color w:val="000000"/>
    </w:rPr>
  </w:style>
  <w:style w:type="character" w:customStyle="1" w:styleId="WW8Num36z2">
    <w:name w:val="WW8Num36z2"/>
    <w:rsid w:val="001A09DE"/>
  </w:style>
  <w:style w:type="character" w:customStyle="1" w:styleId="WW8Num36z3">
    <w:name w:val="WW8Num36z3"/>
    <w:rsid w:val="001A09DE"/>
  </w:style>
  <w:style w:type="character" w:customStyle="1" w:styleId="WW8Num36z4">
    <w:name w:val="WW8Num36z4"/>
    <w:rsid w:val="001A09DE"/>
  </w:style>
  <w:style w:type="character" w:customStyle="1" w:styleId="WW8Num36z5">
    <w:name w:val="WW8Num36z5"/>
    <w:rsid w:val="001A09DE"/>
  </w:style>
  <w:style w:type="character" w:customStyle="1" w:styleId="WW8Num36z6">
    <w:name w:val="WW8Num36z6"/>
    <w:rsid w:val="001A09DE"/>
  </w:style>
  <w:style w:type="character" w:customStyle="1" w:styleId="WW8Num36z7">
    <w:name w:val="WW8Num36z7"/>
    <w:rsid w:val="001A09DE"/>
  </w:style>
  <w:style w:type="character" w:customStyle="1" w:styleId="WW8Num36z8">
    <w:name w:val="WW8Num36z8"/>
    <w:rsid w:val="001A09DE"/>
  </w:style>
  <w:style w:type="character" w:customStyle="1" w:styleId="WW8Num37z0">
    <w:name w:val="WW8Num37z0"/>
    <w:rsid w:val="001A09DE"/>
    <w:rPr>
      <w:rFonts w:ascii="Open Sans" w:eastAsia="Times New Roman" w:hAnsi="Open Sans" w:cs="Times New Roman"/>
      <w:sz w:val="27"/>
      <w:szCs w:val="27"/>
    </w:rPr>
  </w:style>
  <w:style w:type="character" w:customStyle="1" w:styleId="WW8Num37z1">
    <w:name w:val="WW8Num37z1"/>
    <w:rsid w:val="001A09DE"/>
  </w:style>
  <w:style w:type="character" w:customStyle="1" w:styleId="WW8Num37z2">
    <w:name w:val="WW8Num37z2"/>
    <w:rsid w:val="001A09DE"/>
  </w:style>
  <w:style w:type="character" w:customStyle="1" w:styleId="WW8Num37z3">
    <w:name w:val="WW8Num37z3"/>
    <w:rsid w:val="001A09DE"/>
  </w:style>
  <w:style w:type="character" w:customStyle="1" w:styleId="WW8Num37z4">
    <w:name w:val="WW8Num37z4"/>
    <w:rsid w:val="001A09DE"/>
  </w:style>
  <w:style w:type="character" w:customStyle="1" w:styleId="WW8Num37z5">
    <w:name w:val="WW8Num37z5"/>
    <w:rsid w:val="001A09DE"/>
  </w:style>
  <w:style w:type="character" w:customStyle="1" w:styleId="WW8Num37z6">
    <w:name w:val="WW8Num37z6"/>
    <w:rsid w:val="001A09DE"/>
  </w:style>
  <w:style w:type="character" w:customStyle="1" w:styleId="WW8Num37z7">
    <w:name w:val="WW8Num37z7"/>
    <w:rsid w:val="001A09DE"/>
  </w:style>
  <w:style w:type="character" w:customStyle="1" w:styleId="WW8Num37z8">
    <w:name w:val="WW8Num37z8"/>
    <w:rsid w:val="001A09DE"/>
  </w:style>
  <w:style w:type="character" w:customStyle="1" w:styleId="1">
    <w:name w:val="Основной шрифт абзаца1"/>
    <w:rsid w:val="001A09DE"/>
  </w:style>
  <w:style w:type="character" w:customStyle="1" w:styleId="a3">
    <w:name w:val="Текст выноски Знак"/>
    <w:rsid w:val="001A09DE"/>
    <w:rPr>
      <w:rFonts w:ascii="Tahoma" w:eastAsia="Arial Unicode MS" w:hAnsi="Tahoma" w:cs="Tahoma"/>
      <w:color w:val="000000"/>
      <w:sz w:val="16"/>
      <w:szCs w:val="16"/>
      <w:lang w:bidi="ru-RU"/>
    </w:rPr>
  </w:style>
  <w:style w:type="character" w:customStyle="1" w:styleId="a4">
    <w:name w:val="Верхний колонтитул Знак"/>
    <w:rsid w:val="001A09DE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5">
    <w:name w:val="Нижний колонтитул Знак"/>
    <w:rsid w:val="001A09DE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6">
    <w:name w:val="Без интервала Знак"/>
    <w:rsid w:val="001A09DE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pple-converted-space">
    <w:name w:val="apple-converted-space"/>
    <w:rsid w:val="001A09DE"/>
  </w:style>
  <w:style w:type="character" w:styleId="a7">
    <w:name w:val="Hyperlink"/>
    <w:rsid w:val="001A09DE"/>
    <w:rPr>
      <w:color w:val="0000FF"/>
      <w:u w:val="single"/>
    </w:rPr>
  </w:style>
  <w:style w:type="character" w:customStyle="1" w:styleId="s3">
    <w:name w:val="s3"/>
    <w:basedOn w:val="1"/>
    <w:rsid w:val="001A09DE"/>
  </w:style>
  <w:style w:type="character" w:customStyle="1" w:styleId="s9">
    <w:name w:val="s9"/>
    <w:basedOn w:val="1"/>
    <w:rsid w:val="001A09DE"/>
  </w:style>
  <w:style w:type="character" w:customStyle="1" w:styleId="c1">
    <w:name w:val="c1"/>
    <w:rsid w:val="001A09DE"/>
  </w:style>
  <w:style w:type="paragraph" w:customStyle="1" w:styleId="10">
    <w:name w:val="Заголовок1"/>
    <w:basedOn w:val="a"/>
    <w:next w:val="a8"/>
    <w:rsid w:val="001A09D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1A09DE"/>
    <w:pPr>
      <w:spacing w:after="140" w:line="288" w:lineRule="auto"/>
    </w:pPr>
  </w:style>
  <w:style w:type="paragraph" w:styleId="a9">
    <w:name w:val="List"/>
    <w:basedOn w:val="a8"/>
    <w:rsid w:val="001A09DE"/>
    <w:rPr>
      <w:rFonts w:cs="Arial"/>
    </w:rPr>
  </w:style>
  <w:style w:type="paragraph" w:styleId="aa">
    <w:name w:val="caption"/>
    <w:basedOn w:val="a"/>
    <w:qFormat/>
    <w:rsid w:val="001A09DE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1A09DE"/>
    <w:pPr>
      <w:suppressLineNumbers/>
    </w:pPr>
    <w:rPr>
      <w:rFonts w:cs="Arial"/>
    </w:rPr>
  </w:style>
  <w:style w:type="paragraph" w:styleId="ab">
    <w:name w:val="Balloon Text"/>
    <w:basedOn w:val="a"/>
    <w:rsid w:val="001A09DE"/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rsid w:val="001A09DE"/>
    <w:pPr>
      <w:ind w:left="720"/>
      <w:contextualSpacing/>
    </w:pPr>
  </w:style>
  <w:style w:type="paragraph" w:styleId="ad">
    <w:name w:val="header"/>
    <w:basedOn w:val="a"/>
    <w:rsid w:val="001A09DE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1A09DE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1A09DE"/>
    <w:pPr>
      <w:spacing w:before="280" w:after="280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0">
    <w:name w:val="No Spacing"/>
    <w:qFormat/>
    <w:rsid w:val="001A09DE"/>
    <w:pPr>
      <w:suppressAutoHyphens/>
      <w:jc w:val="center"/>
    </w:pPr>
    <w:rPr>
      <w:rFonts w:ascii="Arial Unicode MS" w:eastAsia="Arial Unicode MS" w:hAnsi="Arial Unicode MS" w:cs="Arial Unicode MS"/>
      <w:color w:val="000000"/>
      <w:sz w:val="24"/>
      <w:szCs w:val="24"/>
      <w:lang w:eastAsia="zh-CN" w:bidi="ru-RU"/>
    </w:rPr>
  </w:style>
  <w:style w:type="paragraph" w:customStyle="1" w:styleId="c8">
    <w:name w:val="c8"/>
    <w:basedOn w:val="a"/>
    <w:rsid w:val="001A09DE"/>
    <w:pPr>
      <w:spacing w:before="280" w:after="280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23">
    <w:name w:val="c23"/>
    <w:basedOn w:val="a"/>
    <w:rsid w:val="001A09DE"/>
    <w:pPr>
      <w:spacing w:before="280" w:after="280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4c5">
    <w:name w:val="c14 c5"/>
    <w:basedOn w:val="a"/>
    <w:rsid w:val="001A09DE"/>
    <w:pPr>
      <w:spacing w:before="280" w:after="280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rsid w:val="001A09DE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andard">
    <w:name w:val="Standard"/>
    <w:rsid w:val="001A09DE"/>
    <w:pPr>
      <w:widowControl w:val="0"/>
      <w:suppressAutoHyphens/>
      <w:textAlignment w:val="baseline"/>
    </w:pPr>
    <w:rPr>
      <w:rFonts w:ascii="Liberation Serif" w:hAnsi="Liberation Serif" w:cs="Ari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A09DE"/>
    <w:pPr>
      <w:spacing w:after="140" w:line="288" w:lineRule="auto"/>
    </w:pPr>
  </w:style>
  <w:style w:type="paragraph" w:customStyle="1" w:styleId="af1">
    <w:name w:val="Содержимое таблицы"/>
    <w:basedOn w:val="a"/>
    <w:rsid w:val="001A09DE"/>
    <w:pPr>
      <w:suppressLineNumbers/>
    </w:pPr>
  </w:style>
  <w:style w:type="paragraph" w:customStyle="1" w:styleId="af2">
    <w:name w:val="Заголовок таблицы"/>
    <w:basedOn w:val="af1"/>
    <w:rsid w:val="001A09DE"/>
    <w:rPr>
      <w:b/>
      <w:bCs/>
    </w:rPr>
  </w:style>
  <w:style w:type="paragraph" w:customStyle="1" w:styleId="af3">
    <w:name w:val="Содержимое врезки"/>
    <w:basedOn w:val="a"/>
    <w:rsid w:val="001A09DE"/>
  </w:style>
  <w:style w:type="table" w:styleId="af4">
    <w:name w:val="Table Grid"/>
    <w:basedOn w:val="a1"/>
    <w:uiPriority w:val="39"/>
    <w:rsid w:val="00344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k21ax1o320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16</Pages>
  <Words>2370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Кузнецова, сош24</dc:creator>
  <cp:keywords/>
  <dc:description/>
  <cp:lastModifiedBy>Анюта</cp:lastModifiedBy>
  <cp:revision>10</cp:revision>
  <cp:lastPrinted>2021-02-08T16:07:00Z</cp:lastPrinted>
  <dcterms:created xsi:type="dcterms:W3CDTF">2020-10-04T04:16:00Z</dcterms:created>
  <dcterms:modified xsi:type="dcterms:W3CDTF">2021-11-02T09:23:00Z</dcterms:modified>
</cp:coreProperties>
</file>